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D31DF" w14:textId="77777777" w:rsidR="009A4F96" w:rsidRPr="00664D10" w:rsidRDefault="009A4F96" w:rsidP="00664D10">
      <w:pPr>
        <w:suppressAutoHyphens/>
        <w:spacing w:after="0" w:line="240" w:lineRule="auto"/>
        <w:jc w:val="center"/>
        <w:rPr>
          <w:rFonts w:ascii="Arial" w:eastAsia="Times New Roman" w:hAnsi="Arial" w:cs="Arial"/>
          <w:b/>
          <w:bCs/>
          <w:caps/>
          <w:lang w:eastAsia="ar-SA"/>
        </w:rPr>
      </w:pPr>
      <w:r w:rsidRPr="00664D10">
        <w:rPr>
          <w:rFonts w:ascii="Arial" w:hAnsi="Arial" w:cs="Arial"/>
          <w:b/>
          <w:noProof/>
          <w:sz w:val="28"/>
        </w:rPr>
        <w:drawing>
          <wp:inline distT="0" distB="0" distL="0" distR="0" wp14:anchorId="4AE9C6D0" wp14:editId="057CE7B7">
            <wp:extent cx="1318260"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260" cy="457200"/>
                    </a:xfrm>
                    <a:prstGeom prst="rect">
                      <a:avLst/>
                    </a:prstGeom>
                    <a:noFill/>
                    <a:ln>
                      <a:noFill/>
                    </a:ln>
                  </pic:spPr>
                </pic:pic>
              </a:graphicData>
            </a:graphic>
          </wp:inline>
        </w:drawing>
      </w:r>
    </w:p>
    <w:p w14:paraId="7F0F1DD6" w14:textId="77777777" w:rsidR="009A4F96" w:rsidRPr="00664D10" w:rsidRDefault="009A4F96" w:rsidP="00664D10">
      <w:pPr>
        <w:suppressAutoHyphens/>
        <w:spacing w:after="0" w:line="240" w:lineRule="auto"/>
        <w:rPr>
          <w:rFonts w:ascii="Arial" w:eastAsia="Times New Roman" w:hAnsi="Arial" w:cs="Arial"/>
          <w:b/>
          <w:bCs/>
          <w:caps/>
          <w:lang w:eastAsia="ar-SA"/>
        </w:rPr>
      </w:pPr>
    </w:p>
    <w:p w14:paraId="558C7D8F" w14:textId="77777777" w:rsidR="009A4F96" w:rsidRPr="00664D10" w:rsidRDefault="009A4F96" w:rsidP="00664D10">
      <w:pPr>
        <w:spacing w:after="0" w:line="240" w:lineRule="auto"/>
        <w:jc w:val="center"/>
        <w:rPr>
          <w:rFonts w:ascii="Arial" w:hAnsi="Arial" w:cs="Arial"/>
        </w:rPr>
      </w:pPr>
    </w:p>
    <w:p w14:paraId="1EDD65D1" w14:textId="77777777" w:rsidR="00664D10" w:rsidRPr="00664D10" w:rsidRDefault="00664D10" w:rsidP="00664D10">
      <w:pPr>
        <w:widowControl w:val="0"/>
        <w:autoSpaceDE w:val="0"/>
        <w:spacing w:after="0" w:line="240" w:lineRule="auto"/>
        <w:contextualSpacing/>
        <w:jc w:val="center"/>
        <w:rPr>
          <w:rFonts w:ascii="Arial" w:hAnsi="Arial" w:cs="Arial"/>
          <w:b/>
          <w:bCs/>
          <w:caps/>
          <w:sz w:val="28"/>
          <w:szCs w:val="28"/>
        </w:rPr>
      </w:pPr>
      <w:r w:rsidRPr="00664D10">
        <w:rPr>
          <w:rFonts w:ascii="Arial" w:hAnsi="Arial" w:cs="Arial"/>
          <w:b/>
          <w:bCs/>
          <w:caps/>
          <w:sz w:val="28"/>
          <w:szCs w:val="28"/>
        </w:rPr>
        <w:t>MARCHE N°25B34</w:t>
      </w:r>
    </w:p>
    <w:p w14:paraId="2E97CB88" w14:textId="77777777" w:rsidR="00664D10" w:rsidRPr="00664D10" w:rsidRDefault="00664D10" w:rsidP="00664D10">
      <w:pPr>
        <w:widowControl w:val="0"/>
        <w:autoSpaceDE w:val="0"/>
        <w:spacing w:after="0" w:line="240" w:lineRule="auto"/>
        <w:contextualSpacing/>
        <w:jc w:val="center"/>
        <w:rPr>
          <w:rFonts w:ascii="Arial" w:hAnsi="Arial" w:cs="Arial"/>
          <w:b/>
          <w:bCs/>
          <w:caps/>
          <w:sz w:val="28"/>
          <w:szCs w:val="28"/>
        </w:rPr>
      </w:pPr>
    </w:p>
    <w:p w14:paraId="1067FAA0" w14:textId="540204BF" w:rsidR="00664D10" w:rsidRPr="00664D10" w:rsidRDefault="00664D10" w:rsidP="00664D10">
      <w:pPr>
        <w:widowControl w:val="0"/>
        <w:autoSpaceDE w:val="0"/>
        <w:spacing w:after="0" w:line="240" w:lineRule="auto"/>
        <w:contextualSpacing/>
        <w:jc w:val="center"/>
        <w:rPr>
          <w:rFonts w:ascii="Arial" w:hAnsi="Arial" w:cs="Arial"/>
          <w:b/>
          <w:bCs/>
          <w:caps/>
          <w:sz w:val="28"/>
          <w:szCs w:val="28"/>
        </w:rPr>
      </w:pPr>
      <w:r w:rsidRPr="00664D10">
        <w:rPr>
          <w:rFonts w:ascii="Arial" w:hAnsi="Arial" w:cs="Arial"/>
          <w:b/>
          <w:bCs/>
          <w:caps/>
          <w:sz w:val="28"/>
          <w:szCs w:val="28"/>
        </w:rPr>
        <w:t>PORTANT SUR L’ACQUISITION</w:t>
      </w:r>
    </w:p>
    <w:p w14:paraId="000673EB" w14:textId="6C7CE9DA" w:rsidR="00664D10" w:rsidRPr="00664D10" w:rsidRDefault="00664D10" w:rsidP="00664D10">
      <w:pPr>
        <w:widowControl w:val="0"/>
        <w:autoSpaceDE w:val="0"/>
        <w:spacing w:after="0" w:line="240" w:lineRule="auto"/>
        <w:contextualSpacing/>
        <w:jc w:val="center"/>
        <w:rPr>
          <w:rFonts w:ascii="Arial" w:hAnsi="Arial" w:cs="Arial"/>
          <w:b/>
          <w:bCs/>
          <w:caps/>
          <w:sz w:val="28"/>
          <w:szCs w:val="28"/>
        </w:rPr>
      </w:pPr>
      <w:r w:rsidRPr="00664D10">
        <w:rPr>
          <w:rFonts w:ascii="Arial" w:hAnsi="Arial" w:cs="Arial"/>
          <w:b/>
          <w:bCs/>
          <w:caps/>
          <w:sz w:val="28"/>
          <w:szCs w:val="28"/>
        </w:rPr>
        <w:t>D’UN REACTEUR DE TRAITEMENT DE SURFACE PAR PLASMA (DEPOT PECVD, GRAVURE, ETC.) A SOURCE ICP</w:t>
      </w:r>
    </w:p>
    <w:p w14:paraId="12999CCC" w14:textId="77777777" w:rsidR="00664D10" w:rsidRPr="00664D10" w:rsidRDefault="00664D10" w:rsidP="00664D10">
      <w:pPr>
        <w:widowControl w:val="0"/>
        <w:autoSpaceDE w:val="0"/>
        <w:spacing w:after="0" w:line="240" w:lineRule="auto"/>
        <w:contextualSpacing/>
        <w:jc w:val="center"/>
        <w:rPr>
          <w:rFonts w:ascii="Arial" w:hAnsi="Arial" w:cs="Arial"/>
          <w:b/>
          <w:bCs/>
          <w:caps/>
          <w:sz w:val="28"/>
          <w:szCs w:val="28"/>
        </w:rPr>
      </w:pPr>
    </w:p>
    <w:p w14:paraId="2A20E7D9" w14:textId="77777777" w:rsidR="00664D10" w:rsidRPr="00664D10" w:rsidRDefault="00664D10" w:rsidP="00664D10">
      <w:pPr>
        <w:widowControl w:val="0"/>
        <w:autoSpaceDE w:val="0"/>
        <w:spacing w:after="0" w:line="240" w:lineRule="auto"/>
        <w:contextualSpacing/>
        <w:jc w:val="center"/>
        <w:rPr>
          <w:rFonts w:ascii="Arial" w:hAnsi="Arial" w:cs="Arial"/>
          <w:b/>
          <w:bCs/>
          <w:caps/>
          <w:sz w:val="28"/>
          <w:szCs w:val="28"/>
        </w:rPr>
      </w:pPr>
      <w:r w:rsidRPr="00664D10">
        <w:rPr>
          <w:rFonts w:ascii="Arial" w:hAnsi="Arial" w:cs="Arial"/>
          <w:b/>
          <w:bCs/>
          <w:caps/>
          <w:sz w:val="28"/>
          <w:szCs w:val="28"/>
        </w:rPr>
        <w:t>POUR L’INSTITUT JEAN LAMOUR, UNIVERSITE DE LORRAINE</w:t>
      </w:r>
    </w:p>
    <w:p w14:paraId="4B6B37A2" w14:textId="77777777" w:rsidR="00664D10" w:rsidRPr="00664D10" w:rsidRDefault="00664D10" w:rsidP="00664D10">
      <w:pPr>
        <w:widowControl w:val="0"/>
        <w:autoSpaceDE w:val="0"/>
        <w:spacing w:after="0" w:line="240" w:lineRule="auto"/>
        <w:contextualSpacing/>
        <w:jc w:val="center"/>
        <w:rPr>
          <w:rFonts w:ascii="Arial" w:hAnsi="Arial" w:cs="Arial"/>
          <w:b/>
          <w:bCs/>
          <w:caps/>
          <w:sz w:val="28"/>
          <w:szCs w:val="28"/>
        </w:rPr>
      </w:pPr>
    </w:p>
    <w:p w14:paraId="6B421445" w14:textId="778B08A7" w:rsidR="00664D10" w:rsidRPr="00664D10" w:rsidRDefault="00664D10" w:rsidP="00664D10">
      <w:pPr>
        <w:widowControl w:val="0"/>
        <w:autoSpaceDE w:val="0"/>
        <w:spacing w:after="0" w:line="240" w:lineRule="auto"/>
        <w:contextualSpacing/>
        <w:jc w:val="center"/>
        <w:rPr>
          <w:rFonts w:ascii="Arial" w:hAnsi="Arial" w:cs="Arial"/>
          <w:b/>
          <w:bCs/>
          <w:caps/>
          <w:sz w:val="36"/>
          <w:szCs w:val="28"/>
        </w:rPr>
      </w:pPr>
      <w:r>
        <w:rPr>
          <w:rFonts w:ascii="Arial" w:hAnsi="Arial" w:cs="Arial"/>
          <w:b/>
          <w:bCs/>
          <w:caps/>
          <w:sz w:val="36"/>
          <w:szCs w:val="28"/>
        </w:rPr>
        <w:t>REGLEMENT DE LA CONSULTATION</w:t>
      </w:r>
    </w:p>
    <w:p w14:paraId="1954966A" w14:textId="611093C6" w:rsidR="00664D10" w:rsidRPr="00664D10" w:rsidRDefault="00664D10" w:rsidP="00664D10">
      <w:pPr>
        <w:widowControl w:val="0"/>
        <w:autoSpaceDE w:val="0"/>
        <w:spacing w:after="0" w:line="240" w:lineRule="auto"/>
        <w:contextualSpacing/>
        <w:jc w:val="center"/>
        <w:rPr>
          <w:rFonts w:ascii="Arial" w:hAnsi="Arial" w:cs="Arial"/>
          <w:color w:val="000000"/>
          <w:sz w:val="28"/>
          <w:szCs w:val="28"/>
        </w:rPr>
      </w:pPr>
      <w:r w:rsidRPr="00664D10">
        <w:rPr>
          <w:rFonts w:ascii="Arial" w:hAnsi="Arial" w:cs="Arial"/>
          <w:b/>
          <w:bCs/>
          <w:caps/>
          <w:sz w:val="28"/>
          <w:szCs w:val="28"/>
        </w:rPr>
        <w:t>APPEL D'OFFRES OUVERT</w:t>
      </w:r>
    </w:p>
    <w:p w14:paraId="134A717D" w14:textId="77777777" w:rsidR="00664D10" w:rsidRDefault="00664D10" w:rsidP="00664D10">
      <w:pPr>
        <w:widowControl w:val="0"/>
        <w:autoSpaceDE w:val="0"/>
        <w:spacing w:after="0" w:line="240" w:lineRule="auto"/>
        <w:contextualSpacing/>
        <w:rPr>
          <w:rFonts w:ascii="Arial" w:hAnsi="Arial" w:cs="Arial"/>
          <w:color w:val="000000"/>
        </w:rPr>
      </w:pPr>
    </w:p>
    <w:p w14:paraId="45CFBBB9" w14:textId="77777777" w:rsidR="00664D10" w:rsidRDefault="00664D10" w:rsidP="00664D10">
      <w:pPr>
        <w:widowControl w:val="0"/>
        <w:autoSpaceDE w:val="0"/>
        <w:spacing w:after="0" w:line="240" w:lineRule="auto"/>
        <w:contextualSpacing/>
        <w:rPr>
          <w:rFonts w:ascii="Arial" w:hAnsi="Arial" w:cs="Arial"/>
          <w:color w:val="000000"/>
        </w:rPr>
      </w:pPr>
    </w:p>
    <w:p w14:paraId="30EC7314" w14:textId="3D1ABCF4" w:rsidR="00300646" w:rsidRDefault="00300646" w:rsidP="00664D10">
      <w:pPr>
        <w:widowControl w:val="0"/>
        <w:autoSpaceDE w:val="0"/>
        <w:spacing w:after="0" w:line="240" w:lineRule="auto"/>
        <w:contextualSpacing/>
        <w:rPr>
          <w:rFonts w:ascii="Arial" w:hAnsi="Arial" w:cs="Arial"/>
          <w:color w:val="000000"/>
        </w:rPr>
      </w:pPr>
      <w:r w:rsidRPr="00664D10">
        <w:rPr>
          <w:rFonts w:ascii="Arial" w:hAnsi="Arial" w:cs="Arial"/>
          <w:color w:val="000000"/>
        </w:rPr>
        <w:t>Marché passé en application du Code de la Commande Publique (notamment ses articles R2161-2 à R2161-5) :</w:t>
      </w:r>
    </w:p>
    <w:p w14:paraId="5D10A13D" w14:textId="77777777" w:rsidR="00664D10" w:rsidRDefault="00664D10" w:rsidP="00664D10">
      <w:pPr>
        <w:widowControl w:val="0"/>
        <w:autoSpaceDE w:val="0"/>
        <w:spacing w:after="0" w:line="240" w:lineRule="auto"/>
        <w:contextualSpacing/>
        <w:rPr>
          <w:rFonts w:ascii="Arial" w:hAnsi="Arial" w:cs="Arial"/>
          <w:color w:val="000000"/>
        </w:rPr>
      </w:pPr>
    </w:p>
    <w:p w14:paraId="08B6B1AF" w14:textId="63CB49B5" w:rsidR="00664D10" w:rsidRDefault="00664D10" w:rsidP="00664D10">
      <w:pPr>
        <w:widowControl w:val="0"/>
        <w:autoSpaceDE w:val="0"/>
        <w:spacing w:after="0" w:line="240" w:lineRule="auto"/>
        <w:contextualSpacing/>
        <w:rPr>
          <w:rFonts w:ascii="Arial" w:hAnsi="Arial" w:cs="Arial"/>
          <w:color w:val="000000"/>
        </w:rPr>
      </w:pPr>
    </w:p>
    <w:tbl>
      <w:tblPr>
        <w:tblStyle w:val="Grilledutableau"/>
        <w:tblW w:w="0" w:type="auto"/>
        <w:tblLook w:val="04A0" w:firstRow="1" w:lastRow="0" w:firstColumn="1" w:lastColumn="0" w:noHBand="0" w:noVBand="1"/>
      </w:tblPr>
      <w:tblGrid>
        <w:gridCol w:w="9062"/>
      </w:tblGrid>
      <w:tr w:rsidR="00664D10" w14:paraId="45E4904D" w14:textId="77777777" w:rsidTr="00664D10">
        <w:trPr>
          <w:trHeight w:val="1680"/>
        </w:trPr>
        <w:tc>
          <w:tcPr>
            <w:tcW w:w="9062" w:type="dxa"/>
            <w:shd w:val="clear" w:color="auto" w:fill="D9D9D9" w:themeFill="background1" w:themeFillShade="D9"/>
            <w:vAlign w:val="center"/>
          </w:tcPr>
          <w:p w14:paraId="2E780318" w14:textId="77777777" w:rsidR="00664D10" w:rsidRPr="00664D10" w:rsidRDefault="00664D10" w:rsidP="00664D10">
            <w:pPr>
              <w:widowControl w:val="0"/>
              <w:autoSpaceDE w:val="0"/>
              <w:contextualSpacing/>
              <w:jc w:val="center"/>
              <w:rPr>
                <w:rFonts w:ascii="Arial" w:hAnsi="Arial" w:cs="Arial"/>
                <w:b/>
                <w:color w:val="000000"/>
                <w:sz w:val="26"/>
                <w:szCs w:val="26"/>
              </w:rPr>
            </w:pPr>
            <w:r w:rsidRPr="00664D10">
              <w:rPr>
                <w:rFonts w:ascii="Arial" w:hAnsi="Arial" w:cs="Arial"/>
                <w:b/>
                <w:color w:val="000000"/>
                <w:sz w:val="26"/>
                <w:szCs w:val="26"/>
              </w:rPr>
              <w:t xml:space="preserve">Date limite de remise des plis : </w:t>
            </w:r>
            <w:r w:rsidRPr="00664D10">
              <w:rPr>
                <w:rFonts w:ascii="Arial" w:hAnsi="Arial" w:cs="Arial"/>
                <w:b/>
                <w:color w:val="000000"/>
                <w:sz w:val="26"/>
                <w:szCs w:val="26"/>
                <w:highlight w:val="yellow"/>
              </w:rPr>
              <w:t>01/09/2025 à 16 heures</w:t>
            </w:r>
            <w:r w:rsidRPr="00664D10">
              <w:rPr>
                <w:rFonts w:ascii="Arial" w:hAnsi="Arial" w:cs="Arial"/>
                <w:b/>
                <w:color w:val="000000"/>
                <w:sz w:val="26"/>
                <w:szCs w:val="26"/>
              </w:rPr>
              <w:t xml:space="preserve"> (Heure de Paris)</w:t>
            </w:r>
          </w:p>
          <w:p w14:paraId="00AC195C" w14:textId="77777777" w:rsidR="00664D10" w:rsidRDefault="00664D10" w:rsidP="00664D10">
            <w:pPr>
              <w:widowControl w:val="0"/>
              <w:autoSpaceDE w:val="0"/>
              <w:contextualSpacing/>
              <w:jc w:val="center"/>
              <w:rPr>
                <w:rFonts w:ascii="Arial" w:hAnsi="Arial" w:cs="Arial"/>
                <w:b/>
                <w:color w:val="000000"/>
              </w:rPr>
            </w:pPr>
          </w:p>
          <w:p w14:paraId="1ABFA9DF" w14:textId="5E691734" w:rsidR="00664D10" w:rsidRDefault="00664D10" w:rsidP="00664D10">
            <w:pPr>
              <w:widowControl w:val="0"/>
              <w:autoSpaceDE w:val="0"/>
              <w:contextualSpacing/>
              <w:jc w:val="center"/>
              <w:rPr>
                <w:rFonts w:ascii="Arial" w:hAnsi="Arial" w:cs="Arial"/>
                <w:color w:val="000000"/>
              </w:rPr>
            </w:pPr>
            <w:r w:rsidRPr="00664D10">
              <w:rPr>
                <w:rFonts w:ascii="Arial" w:hAnsi="Arial" w:cs="Arial"/>
                <w:b/>
                <w:color w:val="000000"/>
              </w:rPr>
              <w:t>Attention, les réponses à la présente consultation doivent être remises exclusivement sous forme dématérialisée.</w:t>
            </w:r>
          </w:p>
        </w:tc>
      </w:tr>
    </w:tbl>
    <w:p w14:paraId="08D79B5E" w14:textId="52702D3B" w:rsidR="00664D10" w:rsidRDefault="00664D10" w:rsidP="00664D10">
      <w:pPr>
        <w:widowControl w:val="0"/>
        <w:autoSpaceDE w:val="0"/>
        <w:spacing w:after="0" w:line="240" w:lineRule="auto"/>
        <w:contextualSpacing/>
        <w:rPr>
          <w:rFonts w:ascii="Arial" w:hAnsi="Arial" w:cs="Arial"/>
          <w:color w:val="000000"/>
        </w:rPr>
      </w:pPr>
    </w:p>
    <w:p w14:paraId="634B2F82" w14:textId="1E081D97" w:rsidR="00664D10" w:rsidRDefault="00664D10">
      <w:pPr>
        <w:rPr>
          <w:rFonts w:ascii="Arial" w:hAnsi="Arial" w:cs="Arial"/>
        </w:rPr>
      </w:pPr>
      <w:r>
        <w:rPr>
          <w:rFonts w:ascii="Arial" w:hAnsi="Arial" w:cs="Arial"/>
        </w:rPr>
        <w:br w:type="page"/>
      </w:r>
    </w:p>
    <w:p w14:paraId="566A76D3" w14:textId="77777777" w:rsidR="00F2023E" w:rsidRPr="00664D10" w:rsidRDefault="00F2023E"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bookmarkStart w:id="0" w:name="_Toc360780380"/>
      <w:r w:rsidRPr="00664D10">
        <w:rPr>
          <w:rFonts w:ascii="Arial" w:eastAsia="Times New Roman" w:hAnsi="Arial" w:cs="Arial"/>
          <w:b/>
          <w:iCs/>
          <w:sz w:val="26"/>
          <w:szCs w:val="26"/>
          <w:lang w:eastAsia="ar-SA"/>
        </w:rPr>
        <w:lastRenderedPageBreak/>
        <w:t xml:space="preserve">Pouvoir adjudicateur et présentation des lots  </w:t>
      </w:r>
      <w:bookmarkEnd w:id="0"/>
    </w:p>
    <w:p w14:paraId="02D11ECB" w14:textId="77777777" w:rsidR="00664D10" w:rsidRPr="00664D10" w:rsidRDefault="00664D10" w:rsidP="00664D10">
      <w:pPr>
        <w:spacing w:after="0" w:line="240" w:lineRule="auto"/>
        <w:jc w:val="both"/>
        <w:rPr>
          <w:rFonts w:ascii="Arial" w:hAnsi="Arial" w:cs="Arial"/>
          <w:lang w:eastAsia="ar-SA"/>
        </w:rPr>
      </w:pPr>
      <w:bookmarkStart w:id="1" w:name="_Toc360780381"/>
    </w:p>
    <w:p w14:paraId="4D5D6C5F" w14:textId="6CC5FEE9" w:rsidR="00F2023E" w:rsidRPr="00664D10" w:rsidRDefault="00664D10" w:rsidP="00664D10">
      <w:pPr>
        <w:keepNext/>
        <w:keepLines/>
        <w:spacing w:after="0" w:line="240" w:lineRule="auto"/>
        <w:jc w:val="both"/>
        <w:outlineLvl w:val="1"/>
        <w:rPr>
          <w:rFonts w:ascii="Arial" w:eastAsiaTheme="majorEastAsia" w:hAnsi="Arial" w:cs="Arial"/>
          <w:b/>
          <w:bCs/>
        </w:rPr>
      </w:pPr>
      <w:r>
        <w:rPr>
          <w:rFonts w:ascii="Arial" w:eastAsiaTheme="majorEastAsia" w:hAnsi="Arial" w:cs="Arial"/>
          <w:b/>
          <w:bCs/>
        </w:rPr>
        <w:t xml:space="preserve">1.1 </w:t>
      </w:r>
      <w:r w:rsidR="00F2023E" w:rsidRPr="00664D10">
        <w:rPr>
          <w:rFonts w:ascii="Arial" w:eastAsiaTheme="majorEastAsia" w:hAnsi="Arial" w:cs="Arial"/>
          <w:b/>
          <w:bCs/>
        </w:rPr>
        <w:t>- Pouvoir adjudicateur</w:t>
      </w:r>
    </w:p>
    <w:p w14:paraId="14134BAF" w14:textId="6394FDE2" w:rsidR="00F2023E" w:rsidRDefault="00F2023E" w:rsidP="00664D10">
      <w:pPr>
        <w:spacing w:after="0" w:line="240" w:lineRule="auto"/>
        <w:jc w:val="both"/>
        <w:rPr>
          <w:rFonts w:ascii="Arial" w:hAnsi="Arial" w:cs="Arial"/>
          <w:lang w:eastAsia="ar-SA"/>
        </w:rPr>
      </w:pPr>
      <w:r w:rsidRPr="00664D10">
        <w:rPr>
          <w:rFonts w:ascii="Arial" w:hAnsi="Arial" w:cs="Arial"/>
          <w:lang w:eastAsia="ar-SA"/>
        </w:rPr>
        <w:br/>
        <w:t>La présente consultation est lancée par l’Université de Lorraine.</w:t>
      </w:r>
    </w:p>
    <w:p w14:paraId="65DCB7A4" w14:textId="77777777" w:rsidR="00664D10" w:rsidRPr="00664D10" w:rsidRDefault="00664D10" w:rsidP="00664D10">
      <w:pPr>
        <w:spacing w:after="0" w:line="240" w:lineRule="auto"/>
        <w:jc w:val="both"/>
        <w:rPr>
          <w:rFonts w:ascii="Arial" w:hAnsi="Arial" w:cs="Arial"/>
          <w:lang w:eastAsia="ar-SA"/>
        </w:rPr>
      </w:pPr>
    </w:p>
    <w:p w14:paraId="434B43E1" w14:textId="45EEDD65" w:rsidR="00F2023E" w:rsidRPr="00664D10" w:rsidRDefault="00664D10" w:rsidP="00664D10">
      <w:pPr>
        <w:keepNext/>
        <w:keepLines/>
        <w:spacing w:after="0" w:line="240" w:lineRule="auto"/>
        <w:jc w:val="both"/>
        <w:outlineLvl w:val="1"/>
        <w:rPr>
          <w:rFonts w:ascii="Arial" w:eastAsiaTheme="majorEastAsia" w:hAnsi="Arial" w:cs="Arial"/>
          <w:b/>
          <w:bCs/>
        </w:rPr>
      </w:pPr>
      <w:r>
        <w:rPr>
          <w:rFonts w:ascii="Arial" w:eastAsiaTheme="majorEastAsia" w:hAnsi="Arial" w:cs="Arial"/>
          <w:b/>
          <w:bCs/>
        </w:rPr>
        <w:t xml:space="preserve">1.2 </w:t>
      </w:r>
      <w:r w:rsidR="00F2023E" w:rsidRPr="00664D10">
        <w:rPr>
          <w:rFonts w:ascii="Arial" w:eastAsiaTheme="majorEastAsia" w:hAnsi="Arial" w:cs="Arial"/>
          <w:b/>
          <w:bCs/>
        </w:rPr>
        <w:t>- Objet de la consultation</w:t>
      </w:r>
      <w:bookmarkEnd w:id="1"/>
    </w:p>
    <w:p w14:paraId="3977D745" w14:textId="7512C555" w:rsidR="00F2023E" w:rsidRDefault="00F2023E" w:rsidP="00664D10">
      <w:pPr>
        <w:spacing w:after="0" w:line="240" w:lineRule="auto"/>
        <w:jc w:val="both"/>
        <w:rPr>
          <w:rFonts w:ascii="Arial" w:hAnsi="Arial" w:cs="Arial"/>
        </w:rPr>
      </w:pPr>
      <w:r w:rsidRPr="00664D10">
        <w:rPr>
          <w:rFonts w:ascii="Arial" w:hAnsi="Arial" w:cs="Arial"/>
          <w:lang w:eastAsia="ar-SA"/>
        </w:rPr>
        <w:br/>
      </w:r>
      <w:r w:rsidR="00F30A91" w:rsidRPr="00664D10">
        <w:rPr>
          <w:rFonts w:ascii="Arial" w:hAnsi="Arial" w:cs="Arial"/>
        </w:rPr>
        <w:t>Le présent marché a pour objet la fourniture, la livraison, l’installation, la mise en ordre de marche, la garantie, la formation à l’utilisation et la formation aux opérations de maintenance préventive et curative d’un réacteur de traitement de surface par plasma comme décrit à l’article 3 du cahier des clauses particulières N°25B34.</w:t>
      </w:r>
    </w:p>
    <w:p w14:paraId="6C293FC4" w14:textId="77777777" w:rsidR="00342871" w:rsidRPr="00664D10" w:rsidRDefault="00342871" w:rsidP="00664D10">
      <w:pPr>
        <w:spacing w:after="0" w:line="240" w:lineRule="auto"/>
        <w:jc w:val="both"/>
        <w:rPr>
          <w:rFonts w:ascii="Arial" w:hAnsi="Arial" w:cs="Arial"/>
          <w:lang w:eastAsia="ar-SA"/>
        </w:rPr>
      </w:pPr>
    </w:p>
    <w:p w14:paraId="458A4550" w14:textId="2844A6F6" w:rsidR="00B47BFD" w:rsidRPr="00664D10" w:rsidRDefault="00B47BFD" w:rsidP="00664D10">
      <w:pPr>
        <w:keepNext/>
        <w:keepLines/>
        <w:spacing w:after="0" w:line="240" w:lineRule="auto"/>
        <w:jc w:val="both"/>
        <w:outlineLvl w:val="1"/>
        <w:rPr>
          <w:rFonts w:ascii="Arial" w:eastAsiaTheme="majorEastAsia" w:hAnsi="Arial" w:cs="Arial"/>
          <w:b/>
          <w:bCs/>
        </w:rPr>
      </w:pPr>
      <w:r w:rsidRPr="00664D10">
        <w:rPr>
          <w:rFonts w:ascii="Arial" w:eastAsiaTheme="majorEastAsia" w:hAnsi="Arial" w:cs="Arial"/>
          <w:b/>
          <w:bCs/>
        </w:rPr>
        <w:t xml:space="preserve">1.3 - </w:t>
      </w:r>
      <w:r w:rsidR="00664D10">
        <w:rPr>
          <w:rFonts w:ascii="Arial" w:eastAsiaTheme="majorEastAsia" w:hAnsi="Arial" w:cs="Arial"/>
          <w:b/>
          <w:bCs/>
        </w:rPr>
        <w:t>Allotissement</w:t>
      </w:r>
    </w:p>
    <w:p w14:paraId="250A5B53" w14:textId="77777777" w:rsidR="00342871" w:rsidRDefault="00342871" w:rsidP="00664D10">
      <w:pPr>
        <w:widowControl w:val="0"/>
        <w:autoSpaceDE w:val="0"/>
        <w:spacing w:after="0" w:line="240" w:lineRule="auto"/>
        <w:jc w:val="both"/>
        <w:rPr>
          <w:rFonts w:ascii="Arial" w:hAnsi="Arial" w:cs="Arial"/>
          <w:color w:val="000000"/>
        </w:rPr>
      </w:pPr>
    </w:p>
    <w:p w14:paraId="22B9F444" w14:textId="195E3328" w:rsidR="00B27A99" w:rsidRDefault="00B27A99" w:rsidP="00664D10">
      <w:pPr>
        <w:widowControl w:val="0"/>
        <w:autoSpaceDE w:val="0"/>
        <w:spacing w:after="0" w:line="240" w:lineRule="auto"/>
        <w:jc w:val="both"/>
        <w:rPr>
          <w:rFonts w:ascii="Arial" w:hAnsi="Arial" w:cs="Arial"/>
        </w:rPr>
      </w:pPr>
      <w:r w:rsidRPr="00664D10">
        <w:rPr>
          <w:rFonts w:ascii="Arial" w:hAnsi="Arial" w:cs="Arial"/>
          <w:color w:val="000000"/>
        </w:rPr>
        <w:t>Le présent marché est composé d'un lot unique. Il n'est pas procédé à un allotissement car l</w:t>
      </w:r>
      <w:r w:rsidRPr="00664D10">
        <w:rPr>
          <w:rFonts w:ascii="Arial" w:hAnsi="Arial" w:cs="Arial"/>
        </w:rPr>
        <w:t>'objet du marché ne permet pas l'identification de prestations distinctes.</w:t>
      </w:r>
    </w:p>
    <w:p w14:paraId="4DDD3B41" w14:textId="77777777" w:rsidR="00342871" w:rsidRPr="00664D10" w:rsidRDefault="00342871" w:rsidP="00664D10">
      <w:pPr>
        <w:widowControl w:val="0"/>
        <w:autoSpaceDE w:val="0"/>
        <w:spacing w:after="0" w:line="240" w:lineRule="auto"/>
        <w:jc w:val="both"/>
        <w:rPr>
          <w:rFonts w:ascii="Arial" w:hAnsi="Arial" w:cs="Arial"/>
          <w:color w:val="000000"/>
        </w:rPr>
      </w:pPr>
    </w:p>
    <w:p w14:paraId="5234B766" w14:textId="0EB3E51E" w:rsidR="00B47BFD" w:rsidRPr="00664D10" w:rsidRDefault="004F3D85"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664D10">
        <w:rPr>
          <w:rFonts w:ascii="Arial" w:eastAsia="Times New Roman" w:hAnsi="Arial" w:cs="Arial"/>
          <w:b/>
          <w:iCs/>
          <w:sz w:val="26"/>
          <w:szCs w:val="26"/>
          <w:lang w:eastAsia="ar-SA"/>
        </w:rPr>
        <w:t>Forme du contrat</w:t>
      </w:r>
    </w:p>
    <w:p w14:paraId="4B6CA1DD" w14:textId="77777777" w:rsidR="00B47BFD" w:rsidRPr="00664D10" w:rsidRDefault="00B47BFD" w:rsidP="00664D10">
      <w:pPr>
        <w:spacing w:after="0" w:line="240" w:lineRule="auto"/>
        <w:jc w:val="both"/>
        <w:rPr>
          <w:rFonts w:ascii="Arial" w:hAnsi="Arial" w:cs="Arial"/>
          <w:highlight w:val="cyan"/>
        </w:rPr>
      </w:pPr>
    </w:p>
    <w:p w14:paraId="6EB2DC56" w14:textId="3B370F85" w:rsidR="00B27A99" w:rsidRDefault="00B27A99" w:rsidP="00664D10">
      <w:pPr>
        <w:spacing w:after="0" w:line="240" w:lineRule="auto"/>
        <w:jc w:val="both"/>
        <w:rPr>
          <w:rFonts w:ascii="Arial" w:hAnsi="Arial" w:cs="Arial"/>
        </w:rPr>
      </w:pPr>
      <w:r w:rsidRPr="00664D10">
        <w:rPr>
          <w:rFonts w:ascii="Arial" w:hAnsi="Arial" w:cs="Arial"/>
        </w:rPr>
        <w:t>L’appel d’offre 25B34 constitue un marché ordinaire conclu avec un opérateur économique. Il ne fait pas l’objet d’une décomposition en tranches.</w:t>
      </w:r>
    </w:p>
    <w:p w14:paraId="4A5B322A" w14:textId="77777777" w:rsidR="00342871" w:rsidRPr="00664D10" w:rsidRDefault="00342871" w:rsidP="00664D10">
      <w:pPr>
        <w:spacing w:after="0" w:line="240" w:lineRule="auto"/>
        <w:jc w:val="both"/>
        <w:rPr>
          <w:rFonts w:ascii="Arial" w:hAnsi="Arial" w:cs="Arial"/>
        </w:rPr>
      </w:pPr>
    </w:p>
    <w:p w14:paraId="2C9C692D" w14:textId="27A04EB9" w:rsidR="00F2023E" w:rsidRDefault="00F2023E"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664D10">
        <w:rPr>
          <w:rFonts w:ascii="Arial" w:eastAsia="Times New Roman" w:hAnsi="Arial" w:cs="Arial"/>
          <w:b/>
          <w:iCs/>
          <w:sz w:val="26"/>
          <w:szCs w:val="26"/>
          <w:lang w:eastAsia="ar-SA"/>
        </w:rPr>
        <w:t>Variantes</w:t>
      </w:r>
      <w:r w:rsidR="00F8468E" w:rsidRPr="00664D10">
        <w:rPr>
          <w:rFonts w:ascii="Arial" w:eastAsia="Times New Roman" w:hAnsi="Arial" w:cs="Arial"/>
          <w:b/>
          <w:iCs/>
          <w:sz w:val="26"/>
          <w:szCs w:val="26"/>
          <w:lang w:eastAsia="ar-SA"/>
        </w:rPr>
        <w:t xml:space="preserve"> et prestations supplémentaires éventuelles</w:t>
      </w:r>
    </w:p>
    <w:p w14:paraId="4BF8E466" w14:textId="77777777" w:rsidR="00342871" w:rsidRPr="00342871" w:rsidRDefault="00342871" w:rsidP="00342871">
      <w:pPr>
        <w:spacing w:after="0" w:line="240" w:lineRule="auto"/>
        <w:jc w:val="both"/>
        <w:rPr>
          <w:rFonts w:ascii="Arial" w:hAnsi="Arial" w:cs="Arial"/>
        </w:rPr>
      </w:pPr>
    </w:p>
    <w:p w14:paraId="2CE29C7B" w14:textId="79217107" w:rsidR="00476749" w:rsidRPr="00664D10" w:rsidRDefault="00380756" w:rsidP="00664D10">
      <w:pPr>
        <w:keepNext/>
        <w:keepLines/>
        <w:spacing w:after="0" w:line="240" w:lineRule="auto"/>
        <w:jc w:val="both"/>
        <w:outlineLvl w:val="1"/>
        <w:rPr>
          <w:rFonts w:ascii="Arial" w:eastAsiaTheme="majorEastAsia" w:hAnsi="Arial" w:cs="Arial"/>
          <w:b/>
          <w:bCs/>
        </w:rPr>
      </w:pPr>
      <w:r w:rsidRPr="00664D10">
        <w:rPr>
          <w:rFonts w:ascii="Arial" w:eastAsiaTheme="majorEastAsia" w:hAnsi="Arial" w:cs="Arial"/>
          <w:b/>
          <w:bCs/>
        </w:rPr>
        <w:t xml:space="preserve">3.1 - </w:t>
      </w:r>
      <w:r w:rsidR="00476749" w:rsidRPr="00664D10">
        <w:rPr>
          <w:rFonts w:ascii="Arial" w:eastAsiaTheme="majorEastAsia" w:hAnsi="Arial" w:cs="Arial"/>
          <w:b/>
          <w:bCs/>
        </w:rPr>
        <w:t>Variantes</w:t>
      </w:r>
      <w:r w:rsidR="00844522" w:rsidRPr="00664D10">
        <w:rPr>
          <w:rFonts w:ascii="Arial" w:eastAsiaTheme="majorEastAsia" w:hAnsi="Arial" w:cs="Arial"/>
          <w:b/>
          <w:bCs/>
        </w:rPr>
        <w:t xml:space="preserve"> </w:t>
      </w:r>
      <w:r w:rsidR="00253BE5" w:rsidRPr="00664D10">
        <w:rPr>
          <w:rFonts w:ascii="Arial" w:eastAsiaTheme="majorEastAsia" w:hAnsi="Arial" w:cs="Arial"/>
          <w:b/>
          <w:bCs/>
        </w:rPr>
        <w:t xml:space="preserve"> </w:t>
      </w:r>
    </w:p>
    <w:p w14:paraId="78DA3C9D" w14:textId="77777777" w:rsidR="00342871" w:rsidRDefault="00342871" w:rsidP="00664D10">
      <w:pPr>
        <w:spacing w:after="0" w:line="240" w:lineRule="auto"/>
        <w:jc w:val="both"/>
        <w:rPr>
          <w:rFonts w:ascii="Arial" w:hAnsi="Arial" w:cs="Arial"/>
        </w:rPr>
      </w:pPr>
    </w:p>
    <w:p w14:paraId="0C99D475" w14:textId="675450EA" w:rsidR="00C92815" w:rsidRDefault="00C92815" w:rsidP="00664D10">
      <w:pPr>
        <w:spacing w:after="0" w:line="240" w:lineRule="auto"/>
        <w:jc w:val="both"/>
        <w:rPr>
          <w:rFonts w:ascii="Arial" w:hAnsi="Arial" w:cs="Arial"/>
        </w:rPr>
      </w:pPr>
      <w:r w:rsidRPr="00664D10">
        <w:rPr>
          <w:rFonts w:ascii="Arial" w:hAnsi="Arial" w:cs="Arial"/>
        </w:rPr>
        <w:t>La présentation de variantes n’est pas autorisée.</w:t>
      </w:r>
    </w:p>
    <w:p w14:paraId="28B100D8" w14:textId="77777777" w:rsidR="00342871" w:rsidRPr="00664D10" w:rsidRDefault="00342871" w:rsidP="00664D10">
      <w:pPr>
        <w:spacing w:after="0" w:line="240" w:lineRule="auto"/>
        <w:jc w:val="both"/>
        <w:rPr>
          <w:rFonts w:ascii="Arial" w:hAnsi="Arial" w:cs="Arial"/>
        </w:rPr>
      </w:pPr>
    </w:p>
    <w:p w14:paraId="2A3EC82B" w14:textId="3CB3B2BC" w:rsidR="00476749" w:rsidRPr="00664D10" w:rsidRDefault="00380756" w:rsidP="00664D10">
      <w:pPr>
        <w:keepNext/>
        <w:keepLines/>
        <w:spacing w:after="0" w:line="240" w:lineRule="auto"/>
        <w:jc w:val="both"/>
        <w:outlineLvl w:val="1"/>
        <w:rPr>
          <w:rFonts w:ascii="Arial" w:eastAsiaTheme="majorEastAsia" w:hAnsi="Arial" w:cs="Arial"/>
          <w:b/>
          <w:bCs/>
        </w:rPr>
      </w:pPr>
      <w:r w:rsidRPr="00664D10">
        <w:rPr>
          <w:rFonts w:ascii="Arial" w:eastAsiaTheme="majorEastAsia" w:hAnsi="Arial" w:cs="Arial"/>
          <w:b/>
          <w:bCs/>
        </w:rPr>
        <w:t xml:space="preserve">3.2 - </w:t>
      </w:r>
      <w:r w:rsidR="00F8468E" w:rsidRPr="00664D10">
        <w:rPr>
          <w:rFonts w:ascii="Arial" w:eastAsiaTheme="majorEastAsia" w:hAnsi="Arial" w:cs="Arial"/>
          <w:b/>
          <w:bCs/>
        </w:rPr>
        <w:t>Prestations supplémentaires éventuelles</w:t>
      </w:r>
      <w:r w:rsidR="0096541F" w:rsidRPr="00664D10">
        <w:rPr>
          <w:rFonts w:ascii="Arial" w:eastAsiaTheme="majorEastAsia" w:hAnsi="Arial" w:cs="Arial"/>
          <w:b/>
          <w:bCs/>
        </w:rPr>
        <w:t xml:space="preserve"> </w:t>
      </w:r>
      <w:r w:rsidR="002E4AB7" w:rsidRPr="00664D10">
        <w:rPr>
          <w:rFonts w:ascii="Arial" w:eastAsiaTheme="majorEastAsia" w:hAnsi="Arial" w:cs="Arial"/>
          <w:b/>
          <w:bCs/>
        </w:rPr>
        <w:t>(PSE)</w:t>
      </w:r>
    </w:p>
    <w:p w14:paraId="5B3CD947" w14:textId="77777777" w:rsidR="00342871" w:rsidRDefault="00342871" w:rsidP="00664D10">
      <w:pPr>
        <w:spacing w:after="0" w:line="240" w:lineRule="auto"/>
        <w:jc w:val="both"/>
        <w:rPr>
          <w:rFonts w:ascii="Arial" w:hAnsi="Arial" w:cs="Arial"/>
        </w:rPr>
      </w:pPr>
    </w:p>
    <w:p w14:paraId="4591E11A" w14:textId="113C8EBE" w:rsidR="00F8468E" w:rsidRDefault="00F8468E" w:rsidP="00664D10">
      <w:pPr>
        <w:spacing w:after="0" w:line="240" w:lineRule="auto"/>
        <w:jc w:val="both"/>
        <w:rPr>
          <w:rFonts w:ascii="Arial" w:hAnsi="Arial" w:cs="Arial"/>
        </w:rPr>
      </w:pPr>
      <w:r w:rsidRPr="00664D10">
        <w:rPr>
          <w:rFonts w:ascii="Arial" w:hAnsi="Arial" w:cs="Arial"/>
        </w:rPr>
        <w:t xml:space="preserve">Le pouvoir adjudicateur définit dans le cadre du présent marché </w:t>
      </w:r>
      <w:r w:rsidR="00CA1EA5" w:rsidRPr="00664D10">
        <w:rPr>
          <w:rFonts w:ascii="Arial" w:hAnsi="Arial" w:cs="Arial"/>
        </w:rPr>
        <w:t xml:space="preserve">une </w:t>
      </w:r>
      <w:r w:rsidRPr="00664D10">
        <w:rPr>
          <w:rFonts w:ascii="Arial" w:hAnsi="Arial" w:cs="Arial"/>
        </w:rPr>
        <w:t>prestation supplémentaire éventuelle (PSE) obligatoire.</w:t>
      </w:r>
    </w:p>
    <w:p w14:paraId="2624E3CC" w14:textId="77777777" w:rsidR="00342871" w:rsidRPr="00342871" w:rsidRDefault="00342871" w:rsidP="00342871">
      <w:pPr>
        <w:spacing w:after="0" w:line="240" w:lineRule="auto"/>
        <w:jc w:val="both"/>
        <w:rPr>
          <w:rFonts w:ascii="Arial" w:hAnsi="Arial" w:cs="Arial"/>
        </w:rPr>
      </w:pPr>
    </w:p>
    <w:p w14:paraId="486852DB" w14:textId="77777777" w:rsidR="00342871" w:rsidRPr="00342871" w:rsidRDefault="00342871" w:rsidP="00342871">
      <w:pPr>
        <w:pStyle w:val="Corpsdetexte"/>
        <w:spacing w:after="0" w:line="240" w:lineRule="auto"/>
        <w:jc w:val="both"/>
        <w:rPr>
          <w:rFonts w:ascii="Arial" w:hAnsi="Arial" w:cs="Arial"/>
          <w:b/>
          <w:bCs/>
        </w:rPr>
      </w:pPr>
      <w:r w:rsidRPr="00342871">
        <w:rPr>
          <w:rFonts w:ascii="Arial" w:hAnsi="Arial" w:cs="Arial"/>
          <w:b/>
          <w:bCs/>
        </w:rPr>
        <w:t>Cette PSE obligatoire consiste en un chiffrage pour un système de confinement magnétique du plasma afin d’éviter ou de limiter la pollution des parois. Ce système devra pouvoir être activé ou désactivé par l’opérateur.</w:t>
      </w:r>
    </w:p>
    <w:p w14:paraId="507045BE" w14:textId="77777777" w:rsidR="00342871" w:rsidRPr="00342871" w:rsidRDefault="00342871" w:rsidP="00342871">
      <w:pPr>
        <w:spacing w:after="0" w:line="240" w:lineRule="auto"/>
        <w:jc w:val="both"/>
        <w:rPr>
          <w:rFonts w:ascii="Arial" w:hAnsi="Arial" w:cs="Arial"/>
        </w:rPr>
      </w:pPr>
    </w:p>
    <w:p w14:paraId="1FD17B50" w14:textId="653F8222" w:rsidR="00F8468E" w:rsidRPr="00664D10" w:rsidRDefault="00F8468E" w:rsidP="00342871">
      <w:pPr>
        <w:spacing w:after="0" w:line="240" w:lineRule="auto"/>
        <w:jc w:val="both"/>
        <w:rPr>
          <w:rFonts w:ascii="Arial" w:hAnsi="Arial" w:cs="Arial"/>
        </w:rPr>
      </w:pPr>
      <w:r w:rsidRPr="00342871">
        <w:rPr>
          <w:rFonts w:ascii="Arial" w:hAnsi="Arial" w:cs="Arial"/>
        </w:rPr>
        <w:t xml:space="preserve">Concernant </w:t>
      </w:r>
      <w:r w:rsidR="00CA1EA5" w:rsidRPr="00342871">
        <w:rPr>
          <w:rFonts w:ascii="Arial" w:hAnsi="Arial" w:cs="Arial"/>
        </w:rPr>
        <w:t>cette</w:t>
      </w:r>
      <w:r w:rsidRPr="00342871">
        <w:rPr>
          <w:rFonts w:ascii="Arial" w:hAnsi="Arial" w:cs="Arial"/>
        </w:rPr>
        <w:t xml:space="preserve"> PSE obligatoires, </w:t>
      </w:r>
      <w:r w:rsidRPr="00342871">
        <w:rPr>
          <w:rFonts w:ascii="Arial" w:hAnsi="Arial" w:cs="Arial"/>
          <w:b/>
        </w:rPr>
        <w:t xml:space="preserve">les candidats sont tenus de </w:t>
      </w:r>
      <w:r w:rsidR="00CA1EA5" w:rsidRPr="00342871">
        <w:rPr>
          <w:rFonts w:ascii="Arial" w:hAnsi="Arial" w:cs="Arial"/>
          <w:b/>
        </w:rPr>
        <w:t>la</w:t>
      </w:r>
      <w:r w:rsidRPr="00342871">
        <w:rPr>
          <w:rFonts w:ascii="Arial" w:hAnsi="Arial" w:cs="Arial"/>
          <w:b/>
        </w:rPr>
        <w:t xml:space="preserve"> proposer dans leur offre sous peine d’irrégularité.</w:t>
      </w:r>
      <w:r w:rsidRPr="00342871">
        <w:rPr>
          <w:rFonts w:ascii="Arial" w:hAnsi="Arial" w:cs="Arial"/>
        </w:rPr>
        <w:t xml:space="preserve"> Elle </w:t>
      </w:r>
      <w:r w:rsidR="00CA1EA5" w:rsidRPr="00342871">
        <w:rPr>
          <w:rFonts w:ascii="Arial" w:hAnsi="Arial" w:cs="Arial"/>
        </w:rPr>
        <w:t>sera</w:t>
      </w:r>
      <w:r w:rsidRPr="00342871">
        <w:rPr>
          <w:rFonts w:ascii="Arial" w:hAnsi="Arial" w:cs="Arial"/>
        </w:rPr>
        <w:t xml:space="preserve"> également </w:t>
      </w:r>
      <w:r w:rsidR="00CA1EA5" w:rsidRPr="00342871">
        <w:rPr>
          <w:rFonts w:ascii="Arial" w:hAnsi="Arial" w:cs="Arial"/>
        </w:rPr>
        <w:t>prise</w:t>
      </w:r>
      <w:r w:rsidRPr="00342871">
        <w:rPr>
          <w:rFonts w:ascii="Arial" w:hAnsi="Arial" w:cs="Arial"/>
        </w:rPr>
        <w:t xml:space="preserve"> en compte dans l’analyse des offres.</w:t>
      </w:r>
      <w:r w:rsidR="00342871" w:rsidRPr="00342871">
        <w:rPr>
          <w:rFonts w:ascii="Arial" w:hAnsi="Arial" w:cs="Arial"/>
        </w:rPr>
        <w:br/>
      </w:r>
    </w:p>
    <w:p w14:paraId="07426EA2" w14:textId="1C087360" w:rsidR="00F8468E" w:rsidRPr="00664D10" w:rsidRDefault="00F8468E" w:rsidP="00664D10">
      <w:pPr>
        <w:spacing w:after="0" w:line="240" w:lineRule="auto"/>
        <w:jc w:val="both"/>
        <w:rPr>
          <w:rFonts w:ascii="Arial" w:hAnsi="Arial" w:cs="Arial"/>
        </w:rPr>
      </w:pPr>
      <w:r w:rsidRPr="00664D10">
        <w:rPr>
          <w:rFonts w:ascii="Arial" w:hAnsi="Arial" w:cs="Arial"/>
        </w:rPr>
        <w:t xml:space="preserve">Le pouvoir adjudicateur se réserve la possibilité de retenir ou non </w:t>
      </w:r>
      <w:r w:rsidR="00CA1EA5" w:rsidRPr="00664D10">
        <w:rPr>
          <w:rFonts w:ascii="Arial" w:hAnsi="Arial" w:cs="Arial"/>
        </w:rPr>
        <w:t>cette</w:t>
      </w:r>
      <w:r w:rsidRPr="00664D10">
        <w:rPr>
          <w:rFonts w:ascii="Arial" w:hAnsi="Arial" w:cs="Arial"/>
        </w:rPr>
        <w:t xml:space="preserve"> PSE</w:t>
      </w:r>
      <w:r w:rsidR="00CA1EA5" w:rsidRPr="00664D10">
        <w:rPr>
          <w:rFonts w:ascii="Arial" w:hAnsi="Arial" w:cs="Arial"/>
        </w:rPr>
        <w:t xml:space="preserve"> obligatoire</w:t>
      </w:r>
      <w:r w:rsidRPr="00664D10">
        <w:rPr>
          <w:rFonts w:ascii="Arial" w:hAnsi="Arial" w:cs="Arial"/>
        </w:rPr>
        <w:t xml:space="preserve"> au moment de la notification du contrat</w:t>
      </w:r>
      <w:r w:rsidR="00CA1EA5" w:rsidRPr="00664D10">
        <w:rPr>
          <w:rFonts w:ascii="Arial" w:hAnsi="Arial" w:cs="Arial"/>
        </w:rPr>
        <w:t>.</w:t>
      </w:r>
    </w:p>
    <w:p w14:paraId="693E701B" w14:textId="3A1E5ED5" w:rsidR="00A71BEF" w:rsidRPr="00664D10" w:rsidRDefault="00A71BEF" w:rsidP="00664D10">
      <w:pPr>
        <w:spacing w:after="0" w:line="240" w:lineRule="auto"/>
        <w:jc w:val="both"/>
        <w:rPr>
          <w:rFonts w:ascii="Arial" w:hAnsi="Arial" w:cs="Arial"/>
        </w:rPr>
      </w:pPr>
    </w:p>
    <w:p w14:paraId="517A46A0" w14:textId="77777777" w:rsidR="00A71BEF" w:rsidRPr="00342871" w:rsidRDefault="00A71BEF" w:rsidP="00342871">
      <w:pPr>
        <w:keepNext/>
        <w:numPr>
          <w:ilvl w:val="0"/>
          <w:numId w:val="1"/>
        </w:numPr>
        <w:suppressAutoHyphens/>
        <w:spacing w:after="0" w:line="240" w:lineRule="auto"/>
        <w:ind w:left="0" w:firstLine="0"/>
        <w:jc w:val="both"/>
        <w:outlineLvl w:val="0"/>
        <w:rPr>
          <w:rFonts w:ascii="Arial Gras" w:eastAsia="Times New Roman" w:hAnsi="Arial Gras" w:cs="Arial"/>
          <w:b/>
          <w:iCs/>
          <w:spacing w:val="-14"/>
          <w:sz w:val="26"/>
          <w:szCs w:val="26"/>
          <w:lang w:eastAsia="ar-SA"/>
        </w:rPr>
      </w:pPr>
      <w:r w:rsidRPr="00342871">
        <w:rPr>
          <w:rFonts w:ascii="Arial Gras" w:eastAsia="Times New Roman" w:hAnsi="Arial Gras" w:cs="Arial"/>
          <w:b/>
          <w:iCs/>
          <w:spacing w:val="-14"/>
          <w:sz w:val="26"/>
          <w:szCs w:val="26"/>
          <w:lang w:eastAsia="ar-SA"/>
        </w:rPr>
        <w:t>Accès au dossier de consultation et modalités de dépôt des réponses</w:t>
      </w:r>
    </w:p>
    <w:p w14:paraId="5AF43C31" w14:textId="77777777" w:rsidR="00A71BEF" w:rsidRPr="00664D10" w:rsidRDefault="00A71BEF" w:rsidP="00664D10">
      <w:pPr>
        <w:spacing w:after="0" w:line="240" w:lineRule="auto"/>
        <w:jc w:val="both"/>
        <w:rPr>
          <w:rFonts w:ascii="Arial" w:hAnsi="Arial" w:cs="Arial"/>
        </w:rPr>
      </w:pPr>
    </w:p>
    <w:p w14:paraId="4B6850ED" w14:textId="2F486994" w:rsidR="00E96BC8" w:rsidRPr="00664D10" w:rsidRDefault="00664D10" w:rsidP="00664D10">
      <w:pPr>
        <w:keepNext/>
        <w:keepLines/>
        <w:spacing w:after="0" w:line="240" w:lineRule="auto"/>
        <w:jc w:val="both"/>
        <w:outlineLvl w:val="1"/>
        <w:rPr>
          <w:rFonts w:ascii="Arial" w:eastAsiaTheme="majorEastAsia" w:hAnsi="Arial" w:cs="Arial"/>
          <w:b/>
          <w:bCs/>
        </w:rPr>
      </w:pPr>
      <w:r>
        <w:rPr>
          <w:rFonts w:ascii="Arial" w:eastAsiaTheme="majorEastAsia" w:hAnsi="Arial" w:cs="Arial"/>
          <w:b/>
          <w:bCs/>
        </w:rPr>
        <w:t xml:space="preserve">4.1 </w:t>
      </w:r>
      <w:r w:rsidR="00E96BC8" w:rsidRPr="00664D10">
        <w:rPr>
          <w:rFonts w:ascii="Arial" w:eastAsiaTheme="majorEastAsia" w:hAnsi="Arial" w:cs="Arial"/>
          <w:b/>
          <w:bCs/>
        </w:rPr>
        <w:t>- Accès au dossier de consultation</w:t>
      </w:r>
    </w:p>
    <w:p w14:paraId="7BF57799" w14:textId="77777777" w:rsidR="00E96BC8" w:rsidRPr="00664D10" w:rsidRDefault="00E96BC8" w:rsidP="00664D10">
      <w:pPr>
        <w:spacing w:after="0" w:line="240" w:lineRule="auto"/>
        <w:jc w:val="both"/>
        <w:rPr>
          <w:rFonts w:ascii="Arial" w:hAnsi="Arial" w:cs="Arial"/>
          <w:b/>
          <w:bCs/>
        </w:rPr>
      </w:pPr>
    </w:p>
    <w:p w14:paraId="53A3E5AB" w14:textId="77777777" w:rsidR="00342871" w:rsidRDefault="00E96BC8" w:rsidP="00342871">
      <w:pPr>
        <w:spacing w:after="0" w:line="240" w:lineRule="auto"/>
        <w:jc w:val="both"/>
        <w:rPr>
          <w:rFonts w:ascii="Arial" w:eastAsia="Calibri" w:hAnsi="Arial" w:cs="Arial"/>
          <w:color w:val="000000"/>
          <w:lang w:eastAsia="en-US"/>
        </w:rPr>
      </w:pPr>
      <w:r w:rsidRPr="00664D10">
        <w:rPr>
          <w:rFonts w:ascii="Arial" w:hAnsi="Arial" w:cs="Arial"/>
        </w:rPr>
        <w:t>Le dossier de consultation peut être</w:t>
      </w:r>
      <w:r w:rsidR="00342871">
        <w:rPr>
          <w:rFonts w:ascii="Arial" w:hAnsi="Arial" w:cs="Arial"/>
        </w:rPr>
        <w:t xml:space="preserve"> </w:t>
      </w:r>
      <w:r w:rsidRPr="00664D10">
        <w:rPr>
          <w:rFonts w:ascii="Arial" w:eastAsia="Calibri" w:hAnsi="Arial" w:cs="Arial"/>
          <w:color w:val="000000"/>
          <w:lang w:eastAsia="en-US"/>
        </w:rPr>
        <w:t xml:space="preserve">retiré sur le site : </w:t>
      </w:r>
    </w:p>
    <w:p w14:paraId="233D6A49" w14:textId="526D5584" w:rsidR="00E96BC8" w:rsidRPr="00342871" w:rsidRDefault="00B21869" w:rsidP="00342871">
      <w:pPr>
        <w:spacing w:after="0" w:line="240" w:lineRule="auto"/>
        <w:jc w:val="both"/>
        <w:rPr>
          <w:rFonts w:ascii="Arial" w:hAnsi="Arial" w:cs="Arial"/>
          <w:spacing w:val="-8"/>
        </w:rPr>
      </w:pPr>
      <w:hyperlink r:id="rId9" w:history="1">
        <w:r w:rsidR="00342871" w:rsidRPr="00025810">
          <w:rPr>
            <w:rStyle w:val="Lienhypertexte"/>
            <w:rFonts w:ascii="Arial" w:hAnsi="Arial" w:cs="Arial"/>
            <w:spacing w:val="-8"/>
          </w:rPr>
          <w:t>https://www.marches-publics.gouv.fr/?page=entreprise.EntrepriseAdvancedSearch&amp;searchAnnCons</w:t>
        </w:r>
      </w:hyperlink>
    </w:p>
    <w:p w14:paraId="06232B52" w14:textId="7D4AEB3B" w:rsidR="00E96BC8" w:rsidRPr="00664D10" w:rsidRDefault="00E96BC8" w:rsidP="00664D10">
      <w:pPr>
        <w:autoSpaceDE w:val="0"/>
        <w:autoSpaceDN w:val="0"/>
        <w:adjustRightInd w:val="0"/>
        <w:spacing w:after="0" w:line="240" w:lineRule="auto"/>
        <w:jc w:val="both"/>
        <w:rPr>
          <w:rFonts w:ascii="Arial" w:eastAsia="Calibri" w:hAnsi="Arial" w:cs="Arial"/>
          <w:color w:val="000000"/>
          <w:lang w:eastAsia="en-US"/>
        </w:rPr>
      </w:pPr>
      <w:r w:rsidRPr="00664D10">
        <w:rPr>
          <w:rFonts w:ascii="Arial" w:eastAsia="Calibri" w:hAnsi="Arial" w:cs="Arial"/>
          <w:color w:val="000000"/>
          <w:lang w:eastAsia="en-US"/>
        </w:rPr>
        <w:t xml:space="preserve">Dans la barre de recherche rapide, rechercher la consultation en spécifiant sa référence, soit </w:t>
      </w:r>
      <w:r w:rsidR="00B27A99" w:rsidRPr="00664D10">
        <w:rPr>
          <w:rFonts w:ascii="Arial" w:eastAsia="Calibri" w:hAnsi="Arial" w:cs="Arial"/>
          <w:color w:val="000000"/>
          <w:lang w:eastAsia="en-US"/>
        </w:rPr>
        <w:t>25B34</w:t>
      </w:r>
      <w:r w:rsidRPr="00664D10">
        <w:rPr>
          <w:rFonts w:ascii="Arial" w:eastAsia="Calibri" w:hAnsi="Arial" w:cs="Arial"/>
          <w:color w:val="000000"/>
          <w:lang w:eastAsia="en-US"/>
        </w:rPr>
        <w:t xml:space="preserve"> et valider ladite recherche.</w:t>
      </w:r>
      <w:r w:rsidRPr="00664D10">
        <w:rPr>
          <w:rFonts w:ascii="Arial" w:eastAsia="Calibri" w:hAnsi="Arial" w:cs="Arial"/>
          <w:color w:val="000000"/>
          <w:lang w:eastAsia="en-US"/>
        </w:rPr>
        <w:tab/>
      </w:r>
      <w:r w:rsidRPr="00664D10">
        <w:rPr>
          <w:rFonts w:ascii="Arial" w:eastAsia="Calibri" w:hAnsi="Arial" w:cs="Arial"/>
          <w:color w:val="000000"/>
          <w:lang w:eastAsia="en-US"/>
        </w:rPr>
        <w:br/>
      </w:r>
    </w:p>
    <w:p w14:paraId="0E419021" w14:textId="2FDBDAC4" w:rsidR="00E96BC8" w:rsidRPr="00342871" w:rsidRDefault="00342871" w:rsidP="00664D10">
      <w:pPr>
        <w:spacing w:after="0" w:line="240" w:lineRule="auto"/>
        <w:jc w:val="both"/>
        <w:rPr>
          <w:rStyle w:val="Lienhypertexte"/>
          <w:rFonts w:ascii="Arial" w:eastAsia="Calibri" w:hAnsi="Arial" w:cs="Arial"/>
          <w:lang w:eastAsia="en-US"/>
        </w:rPr>
      </w:pPr>
      <w:r w:rsidRPr="00664D10">
        <w:rPr>
          <w:rFonts w:ascii="Arial" w:hAnsi="Arial" w:cs="Arial"/>
        </w:rPr>
        <w:lastRenderedPageBreak/>
        <w:t>Le dossier de consultation peut</w:t>
      </w:r>
      <w:r>
        <w:rPr>
          <w:rFonts w:ascii="Arial" w:hAnsi="Arial" w:cs="Arial"/>
        </w:rPr>
        <w:t xml:space="preserve"> également</w:t>
      </w:r>
      <w:r w:rsidRPr="00664D10">
        <w:rPr>
          <w:rFonts w:ascii="Arial" w:hAnsi="Arial" w:cs="Arial"/>
        </w:rPr>
        <w:t xml:space="preserve"> être</w:t>
      </w:r>
      <w:r>
        <w:rPr>
          <w:rFonts w:ascii="Arial" w:hAnsi="Arial" w:cs="Arial"/>
        </w:rPr>
        <w:t xml:space="preserve"> </w:t>
      </w:r>
      <w:r w:rsidR="00E96BC8" w:rsidRPr="00664D10">
        <w:rPr>
          <w:rFonts w:ascii="Arial" w:eastAsia="Calibri" w:hAnsi="Arial" w:cs="Arial"/>
          <w:color w:val="000000"/>
          <w:lang w:eastAsia="en-US"/>
        </w:rPr>
        <w:t xml:space="preserve">demandé à l'adresse électronique suivante : </w:t>
      </w:r>
      <w:hyperlink r:id="rId10" w:history="1">
        <w:r w:rsidRPr="00342871">
          <w:rPr>
            <w:rStyle w:val="Lienhypertexte"/>
            <w:rFonts w:ascii="Arial" w:eastAsia="Calibri" w:hAnsi="Arial" w:cs="Arial"/>
            <w:lang w:eastAsia="en-US"/>
          </w:rPr>
          <w:t>dha-nancy@univ-lorraine.fr</w:t>
        </w:r>
      </w:hyperlink>
    </w:p>
    <w:p w14:paraId="343F757B" w14:textId="77777777" w:rsidR="00342871" w:rsidRPr="00664D10" w:rsidRDefault="00342871" w:rsidP="00664D10">
      <w:pPr>
        <w:spacing w:after="0" w:line="240" w:lineRule="auto"/>
        <w:jc w:val="both"/>
        <w:rPr>
          <w:rFonts w:ascii="Arial" w:eastAsia="Calibri" w:hAnsi="Arial" w:cs="Arial"/>
          <w:color w:val="0000FF"/>
          <w:lang w:eastAsia="en-US"/>
        </w:rPr>
      </w:pPr>
    </w:p>
    <w:p w14:paraId="04430354" w14:textId="4BD6B273" w:rsidR="00E96BC8" w:rsidRPr="00664D10" w:rsidRDefault="00664D10" w:rsidP="00664D10">
      <w:pPr>
        <w:keepNext/>
        <w:keepLines/>
        <w:spacing w:after="0" w:line="240" w:lineRule="auto"/>
        <w:jc w:val="both"/>
        <w:outlineLvl w:val="1"/>
        <w:rPr>
          <w:rFonts w:ascii="Arial" w:eastAsiaTheme="majorEastAsia" w:hAnsi="Arial" w:cs="Arial"/>
          <w:b/>
          <w:bCs/>
        </w:rPr>
      </w:pPr>
      <w:r>
        <w:rPr>
          <w:rFonts w:ascii="Arial" w:eastAsiaTheme="majorEastAsia" w:hAnsi="Arial" w:cs="Arial"/>
          <w:b/>
          <w:bCs/>
        </w:rPr>
        <w:t>4.2</w:t>
      </w:r>
      <w:r w:rsidR="00E96BC8" w:rsidRPr="00664D10">
        <w:rPr>
          <w:rFonts w:ascii="Arial" w:eastAsiaTheme="majorEastAsia" w:hAnsi="Arial" w:cs="Arial"/>
          <w:b/>
          <w:bCs/>
        </w:rPr>
        <w:t xml:space="preserve"> - Renseignements complémentaires</w:t>
      </w:r>
    </w:p>
    <w:p w14:paraId="19E36FFB" w14:textId="77777777" w:rsidR="00E96BC8" w:rsidRPr="00664D10" w:rsidRDefault="00E96BC8" w:rsidP="00664D10">
      <w:pPr>
        <w:spacing w:after="0" w:line="240" w:lineRule="auto"/>
        <w:jc w:val="both"/>
        <w:rPr>
          <w:rFonts w:ascii="Arial" w:hAnsi="Arial" w:cs="Arial"/>
          <w:b/>
          <w:bCs/>
        </w:rPr>
      </w:pPr>
    </w:p>
    <w:p w14:paraId="454BA815" w14:textId="3406227A" w:rsidR="00E96BC8" w:rsidRPr="00664D10" w:rsidRDefault="00E96BC8" w:rsidP="00664D10">
      <w:pPr>
        <w:spacing w:after="0" w:line="240" w:lineRule="auto"/>
        <w:jc w:val="both"/>
        <w:rPr>
          <w:rFonts w:ascii="Arial" w:hAnsi="Arial" w:cs="Arial"/>
        </w:rPr>
      </w:pPr>
      <w:r w:rsidRPr="00664D10">
        <w:rPr>
          <w:rFonts w:ascii="Arial" w:hAnsi="Arial" w:cs="Arial"/>
        </w:rPr>
        <w:t>Les candidats peuvent demander tous les renseignements complémentaires qui leur seraient nécessaires en faisant parvenir leur demande écrite à l'adresse électronique suivante :</w:t>
      </w:r>
    </w:p>
    <w:p w14:paraId="027BF471" w14:textId="77777777" w:rsidR="00E96BC8" w:rsidRPr="00664D10" w:rsidRDefault="00E96BC8" w:rsidP="00664D10">
      <w:pPr>
        <w:spacing w:after="0" w:line="240" w:lineRule="auto"/>
        <w:jc w:val="both"/>
        <w:rPr>
          <w:rFonts w:ascii="Arial" w:hAnsi="Arial" w:cs="Arial"/>
        </w:rPr>
      </w:pPr>
    </w:p>
    <w:p w14:paraId="685D391D" w14:textId="34F69576" w:rsidR="00E96BC8" w:rsidRPr="00664D10" w:rsidRDefault="00E96BC8" w:rsidP="00342871">
      <w:pPr>
        <w:spacing w:after="0" w:line="240" w:lineRule="auto"/>
        <w:jc w:val="center"/>
        <w:rPr>
          <w:rFonts w:ascii="Arial" w:hAnsi="Arial" w:cs="Arial"/>
        </w:rPr>
      </w:pPr>
      <w:r w:rsidRPr="00342871">
        <w:rPr>
          <w:rFonts w:ascii="Arial" w:hAnsi="Arial" w:cs="Arial"/>
          <w:b/>
        </w:rPr>
        <w:t xml:space="preserve">Courriel : </w:t>
      </w:r>
      <w:r w:rsidRPr="00342871">
        <w:rPr>
          <w:rStyle w:val="Lienhypertexte"/>
          <w:rFonts w:ascii="Arial" w:eastAsia="Calibri" w:hAnsi="Arial" w:cs="Arial"/>
          <w:lang w:eastAsia="en-US"/>
        </w:rPr>
        <w:t>dha-nancy@univ-lorraine.fr</w:t>
      </w:r>
    </w:p>
    <w:p w14:paraId="5B64F1DD" w14:textId="77777777" w:rsidR="00E96BC8" w:rsidRPr="00664D10" w:rsidRDefault="00E96BC8" w:rsidP="00664D10">
      <w:pPr>
        <w:spacing w:after="0" w:line="240" w:lineRule="auto"/>
        <w:jc w:val="both"/>
        <w:rPr>
          <w:rFonts w:ascii="Arial" w:hAnsi="Arial" w:cs="Arial"/>
        </w:rPr>
      </w:pPr>
    </w:p>
    <w:p w14:paraId="4A9FA472" w14:textId="0DC806E8" w:rsidR="00E96BC8" w:rsidRPr="00664D10" w:rsidRDefault="00E96BC8" w:rsidP="00664D10">
      <w:pPr>
        <w:spacing w:after="0" w:line="240" w:lineRule="auto"/>
        <w:jc w:val="both"/>
        <w:rPr>
          <w:rFonts w:ascii="Arial" w:hAnsi="Arial" w:cs="Arial"/>
        </w:rPr>
      </w:pPr>
      <w:r w:rsidRPr="00664D10">
        <w:rPr>
          <w:rFonts w:ascii="Arial" w:hAnsi="Arial" w:cs="Arial"/>
        </w:rPr>
        <w:t>Cependant, l’université ne s’engage à répondre aux demandes de renseignements complémentaires que dans l’hypothèse où celles-ci lui parviendraient au plus tard le</w:t>
      </w:r>
      <w:r w:rsidRPr="00664D10">
        <w:rPr>
          <w:rFonts w:ascii="Arial" w:hAnsi="Arial" w:cs="Arial"/>
          <w:color w:val="000000"/>
        </w:rPr>
        <w:t xml:space="preserve"> </w:t>
      </w:r>
      <w:r w:rsidR="00F30A91" w:rsidRPr="00664D10">
        <w:rPr>
          <w:rFonts w:ascii="Arial" w:hAnsi="Arial" w:cs="Arial"/>
        </w:rPr>
        <w:t>25/08/2025</w:t>
      </w:r>
      <w:r w:rsidRPr="00664D10">
        <w:rPr>
          <w:rFonts w:ascii="Arial" w:hAnsi="Arial" w:cs="Arial"/>
        </w:rPr>
        <w:t xml:space="preserve"> à 16 h 00 (heure de Paris).</w:t>
      </w:r>
    </w:p>
    <w:p w14:paraId="6974783D" w14:textId="77777777" w:rsidR="00E96BC8" w:rsidRPr="00664D10" w:rsidRDefault="00E96BC8" w:rsidP="00664D10">
      <w:pPr>
        <w:spacing w:after="0" w:line="240" w:lineRule="auto"/>
        <w:jc w:val="both"/>
        <w:rPr>
          <w:rFonts w:ascii="Arial" w:hAnsi="Arial" w:cs="Arial"/>
        </w:rPr>
      </w:pPr>
    </w:p>
    <w:p w14:paraId="3435994C" w14:textId="77777777" w:rsidR="00E96BC8" w:rsidRPr="00664D10" w:rsidRDefault="00E96BC8" w:rsidP="00664D10">
      <w:pPr>
        <w:spacing w:after="0" w:line="240" w:lineRule="auto"/>
        <w:jc w:val="both"/>
        <w:rPr>
          <w:rFonts w:ascii="Arial" w:hAnsi="Arial" w:cs="Arial"/>
        </w:rPr>
      </w:pPr>
      <w:r w:rsidRPr="00664D10">
        <w:rPr>
          <w:rFonts w:ascii="Arial" w:hAnsi="Arial" w:cs="Arial"/>
        </w:rPr>
        <w:t>Au-delà de cette date, l’université se réserve la possibilité de ne pas répondre aux demandes de renseignements complémentaires, en considérant qu’elles n’ont pas été transmises en temps utile.</w:t>
      </w:r>
    </w:p>
    <w:p w14:paraId="0746C9FC" w14:textId="77777777" w:rsidR="00E96BC8" w:rsidRPr="00664D10" w:rsidRDefault="00E96BC8" w:rsidP="00664D10">
      <w:pPr>
        <w:spacing w:after="0" w:line="240" w:lineRule="auto"/>
        <w:jc w:val="both"/>
        <w:rPr>
          <w:rFonts w:ascii="Arial" w:hAnsi="Arial" w:cs="Arial"/>
        </w:rPr>
      </w:pPr>
    </w:p>
    <w:p w14:paraId="14B5F6BB" w14:textId="168FF468" w:rsidR="00342871" w:rsidRPr="00342871" w:rsidRDefault="00342871" w:rsidP="00664D10">
      <w:pPr>
        <w:spacing w:after="0" w:line="240" w:lineRule="auto"/>
        <w:jc w:val="both"/>
        <w:rPr>
          <w:rFonts w:ascii="Arial" w:hAnsi="Arial" w:cs="Arial"/>
          <w:b/>
        </w:rPr>
      </w:pPr>
      <w:r w:rsidRPr="00342871">
        <w:rPr>
          <w:rFonts w:ascii="Arial Gras" w:hAnsi="Arial Gras" w:cs="Arial"/>
          <w:b/>
          <w:spacing w:val="-2"/>
        </w:rPr>
        <w:t>En tout état de cause, aucune réponse à une demande de renseignement complémentaire</w:t>
      </w:r>
      <w:r w:rsidRPr="00342871">
        <w:rPr>
          <w:rFonts w:ascii="Arial" w:hAnsi="Arial" w:cs="Arial"/>
          <w:b/>
        </w:rPr>
        <w:t xml:space="preserve"> ne pourra être apportée entre le 26 juillet et le 17 août 2025, en raison de la fermeture estivale de l’Université.</w:t>
      </w:r>
    </w:p>
    <w:p w14:paraId="2B3B21E4" w14:textId="77777777" w:rsidR="00342871" w:rsidRDefault="00342871" w:rsidP="00664D10">
      <w:pPr>
        <w:spacing w:after="0" w:line="240" w:lineRule="auto"/>
        <w:jc w:val="both"/>
        <w:rPr>
          <w:rFonts w:ascii="Arial" w:hAnsi="Arial" w:cs="Arial"/>
        </w:rPr>
      </w:pPr>
    </w:p>
    <w:p w14:paraId="41BF8610" w14:textId="23C72DF7" w:rsidR="00E96BC8" w:rsidRPr="00664D10" w:rsidRDefault="00E96BC8" w:rsidP="00664D10">
      <w:pPr>
        <w:spacing w:after="0" w:line="240" w:lineRule="auto"/>
        <w:jc w:val="both"/>
        <w:rPr>
          <w:rFonts w:ascii="Arial" w:hAnsi="Arial" w:cs="Arial"/>
        </w:rPr>
      </w:pPr>
      <w:r w:rsidRPr="00664D10">
        <w:rPr>
          <w:rFonts w:ascii="Arial" w:hAnsi="Arial" w:cs="Arial"/>
        </w:rPr>
        <w:t>Les réponses apportées par l'université seront envoyées à l'ensemble des personnes s’étant identifiées par courriel à l’adresse électronique indiquée par les candidats ayant téléchargé le dossier.</w:t>
      </w:r>
    </w:p>
    <w:p w14:paraId="6B86F285" w14:textId="77777777" w:rsidR="00E96BC8" w:rsidRPr="00664D10" w:rsidRDefault="00E96BC8" w:rsidP="00664D10">
      <w:pPr>
        <w:spacing w:after="0" w:line="240" w:lineRule="auto"/>
        <w:jc w:val="both"/>
        <w:rPr>
          <w:rFonts w:ascii="Arial" w:hAnsi="Arial" w:cs="Arial"/>
        </w:rPr>
      </w:pPr>
    </w:p>
    <w:p w14:paraId="3312C8EF" w14:textId="371DE887" w:rsidR="00E96BC8" w:rsidRDefault="00E96BC8" w:rsidP="00664D10">
      <w:pPr>
        <w:spacing w:after="0" w:line="240" w:lineRule="auto"/>
        <w:jc w:val="both"/>
        <w:rPr>
          <w:rFonts w:ascii="Arial" w:hAnsi="Arial" w:cs="Arial"/>
        </w:rPr>
      </w:pPr>
      <w:r w:rsidRPr="00664D10">
        <w:rPr>
          <w:rFonts w:ascii="Arial" w:hAnsi="Arial" w:cs="Arial"/>
        </w:rPr>
        <w:t>Aucune question ne pourra être posée verbalement et aucune réponse ne sera donnée en dehors du dispositif prévu au présent article.</w:t>
      </w:r>
    </w:p>
    <w:p w14:paraId="116E4E0D" w14:textId="77777777" w:rsidR="00342871" w:rsidRPr="00664D10" w:rsidRDefault="00342871" w:rsidP="00664D10">
      <w:pPr>
        <w:spacing w:after="0" w:line="240" w:lineRule="auto"/>
        <w:jc w:val="both"/>
        <w:rPr>
          <w:rFonts w:ascii="Arial" w:hAnsi="Arial" w:cs="Arial"/>
        </w:rPr>
      </w:pPr>
    </w:p>
    <w:p w14:paraId="72B352F6" w14:textId="79E9FD3F" w:rsidR="00E96BC8" w:rsidRPr="00664D10" w:rsidRDefault="00664D10" w:rsidP="00664D10">
      <w:pPr>
        <w:keepNext/>
        <w:keepLines/>
        <w:spacing w:after="0" w:line="240" w:lineRule="auto"/>
        <w:jc w:val="both"/>
        <w:outlineLvl w:val="1"/>
        <w:rPr>
          <w:rFonts w:ascii="Arial" w:eastAsiaTheme="majorEastAsia" w:hAnsi="Arial" w:cs="Arial"/>
          <w:b/>
          <w:bCs/>
        </w:rPr>
      </w:pPr>
      <w:r>
        <w:rPr>
          <w:rFonts w:ascii="Arial" w:eastAsiaTheme="majorEastAsia" w:hAnsi="Arial" w:cs="Arial"/>
          <w:b/>
          <w:bCs/>
        </w:rPr>
        <w:t>4.3</w:t>
      </w:r>
      <w:r w:rsidR="00E96BC8" w:rsidRPr="00664D10">
        <w:rPr>
          <w:rFonts w:ascii="Arial" w:eastAsiaTheme="majorEastAsia" w:hAnsi="Arial" w:cs="Arial"/>
          <w:b/>
          <w:bCs/>
        </w:rPr>
        <w:t xml:space="preserve"> - Modalités de dépôt des réponses</w:t>
      </w:r>
    </w:p>
    <w:p w14:paraId="648294E9" w14:textId="77777777" w:rsidR="00E96BC8" w:rsidRPr="00664D10" w:rsidRDefault="00E96BC8" w:rsidP="00664D10">
      <w:pPr>
        <w:spacing w:after="0" w:line="240" w:lineRule="auto"/>
        <w:jc w:val="both"/>
        <w:rPr>
          <w:rFonts w:ascii="Arial" w:hAnsi="Arial" w:cs="Arial"/>
          <w:b/>
          <w:bCs/>
        </w:rPr>
      </w:pPr>
    </w:p>
    <w:p w14:paraId="00979E11" w14:textId="2BA005AF" w:rsidR="00E96BC8" w:rsidRDefault="00E96BC8" w:rsidP="00664D10">
      <w:pPr>
        <w:spacing w:after="0" w:line="240" w:lineRule="auto"/>
        <w:jc w:val="both"/>
        <w:rPr>
          <w:rFonts w:ascii="Arial" w:hAnsi="Arial" w:cs="Arial"/>
        </w:rPr>
      </w:pPr>
      <w:r w:rsidRPr="00664D10">
        <w:rPr>
          <w:rFonts w:ascii="Arial" w:hAnsi="Arial" w:cs="Arial"/>
        </w:rPr>
        <w:t>Les candidats doivent remettre leur réponse à la présente consultation au plus tard aux dates et heures indiquées en page de garde du présent document.</w:t>
      </w:r>
    </w:p>
    <w:p w14:paraId="3506E47D" w14:textId="77777777" w:rsidR="00342871" w:rsidRPr="00664D10" w:rsidRDefault="00342871" w:rsidP="00664D10">
      <w:pPr>
        <w:spacing w:after="0" w:line="240" w:lineRule="auto"/>
        <w:jc w:val="both"/>
        <w:rPr>
          <w:rFonts w:ascii="Arial" w:hAnsi="Arial" w:cs="Arial"/>
        </w:rPr>
      </w:pPr>
    </w:p>
    <w:p w14:paraId="5397A979" w14:textId="77777777" w:rsidR="00E96BC8" w:rsidRPr="00664D10" w:rsidRDefault="00E96BC8" w:rsidP="00664D10">
      <w:pPr>
        <w:spacing w:after="0" w:line="240" w:lineRule="auto"/>
        <w:jc w:val="both"/>
        <w:rPr>
          <w:rFonts w:ascii="Arial" w:hAnsi="Arial" w:cs="Arial"/>
        </w:rPr>
      </w:pPr>
      <w:r w:rsidRPr="00664D10">
        <w:rPr>
          <w:rFonts w:ascii="Arial" w:hAnsi="Arial" w:cs="Arial"/>
        </w:rPr>
        <w:t>Les réponses qui parviendraient après cette date, seront éliminées.</w:t>
      </w:r>
    </w:p>
    <w:p w14:paraId="7C4D62BE" w14:textId="77777777" w:rsidR="00E96BC8" w:rsidRPr="00664D10" w:rsidRDefault="00E96BC8" w:rsidP="00664D10">
      <w:pPr>
        <w:spacing w:after="0" w:line="240" w:lineRule="auto"/>
        <w:jc w:val="both"/>
        <w:rPr>
          <w:rFonts w:ascii="Arial" w:hAnsi="Arial" w:cs="Arial"/>
          <w:b/>
        </w:rPr>
      </w:pPr>
    </w:p>
    <w:p w14:paraId="3FD20BE2" w14:textId="77777777" w:rsidR="00E96BC8" w:rsidRPr="00664D10" w:rsidRDefault="00E96BC8" w:rsidP="00664D10">
      <w:pPr>
        <w:spacing w:after="0" w:line="240" w:lineRule="auto"/>
        <w:jc w:val="both"/>
        <w:rPr>
          <w:rFonts w:ascii="Arial" w:hAnsi="Arial" w:cs="Arial"/>
          <w:b/>
        </w:rPr>
      </w:pPr>
      <w:r w:rsidRPr="00664D10">
        <w:rPr>
          <w:rFonts w:ascii="Arial" w:hAnsi="Arial" w:cs="Arial"/>
          <w:b/>
        </w:rPr>
        <w:t xml:space="preserve">Les réponses à la présente consultation doivent être remises exclusivement </w:t>
      </w:r>
      <w:r w:rsidRPr="00664D10">
        <w:rPr>
          <w:rFonts w:ascii="Arial" w:hAnsi="Arial" w:cs="Arial"/>
          <w:b/>
          <w:u w:val="single"/>
        </w:rPr>
        <w:t>sous forme dématérialisée.</w:t>
      </w:r>
    </w:p>
    <w:p w14:paraId="781EB67D" w14:textId="77777777" w:rsidR="00E96BC8" w:rsidRPr="00664D10" w:rsidRDefault="00E96BC8" w:rsidP="00664D10">
      <w:pPr>
        <w:autoSpaceDE w:val="0"/>
        <w:autoSpaceDN w:val="0"/>
        <w:adjustRightInd w:val="0"/>
        <w:spacing w:after="0" w:line="240" w:lineRule="auto"/>
        <w:jc w:val="both"/>
        <w:rPr>
          <w:rFonts w:ascii="Arial" w:hAnsi="Arial" w:cs="Arial"/>
        </w:rPr>
      </w:pPr>
    </w:p>
    <w:p w14:paraId="006CD1E1" w14:textId="77777777" w:rsidR="00342871" w:rsidRDefault="00E96BC8" w:rsidP="00664D10">
      <w:pPr>
        <w:autoSpaceDE w:val="0"/>
        <w:autoSpaceDN w:val="0"/>
        <w:adjustRightInd w:val="0"/>
        <w:spacing w:after="0" w:line="240" w:lineRule="auto"/>
        <w:jc w:val="both"/>
        <w:rPr>
          <w:rFonts w:ascii="Arial" w:hAnsi="Arial" w:cs="Arial"/>
        </w:rPr>
      </w:pPr>
      <w:r w:rsidRPr="00664D10">
        <w:rPr>
          <w:rFonts w:ascii="Arial" w:hAnsi="Arial" w:cs="Arial"/>
        </w:rPr>
        <w:t>La transmission des plis s’effectue à l’adresse suivante :</w:t>
      </w:r>
    </w:p>
    <w:p w14:paraId="4D4BCE00" w14:textId="2A557F72" w:rsidR="00E96BC8" w:rsidRPr="00342871" w:rsidRDefault="00B21869" w:rsidP="00664D10">
      <w:pPr>
        <w:autoSpaceDE w:val="0"/>
        <w:autoSpaceDN w:val="0"/>
        <w:adjustRightInd w:val="0"/>
        <w:spacing w:after="0" w:line="240" w:lineRule="auto"/>
        <w:jc w:val="both"/>
        <w:rPr>
          <w:rFonts w:ascii="Arial" w:eastAsia="Calibri" w:hAnsi="Arial" w:cs="Arial"/>
          <w:color w:val="000000"/>
          <w:spacing w:val="-8"/>
          <w:lang w:eastAsia="en-US"/>
        </w:rPr>
      </w:pPr>
      <w:hyperlink r:id="rId11" w:history="1">
        <w:r w:rsidR="00342871" w:rsidRPr="00025810">
          <w:rPr>
            <w:rStyle w:val="Lienhypertexte"/>
            <w:rFonts w:ascii="Arial" w:hAnsi="Arial" w:cs="Arial"/>
            <w:spacing w:val="-8"/>
          </w:rPr>
          <w:t>https://www.marches-publics.gouv.fr/?page=entreprise.EntrepriseAdvancedSearch&amp;searchAnnCons</w:t>
        </w:r>
      </w:hyperlink>
    </w:p>
    <w:p w14:paraId="702AA1C0" w14:textId="7EA84F15" w:rsidR="00E96BC8" w:rsidRPr="00664D10" w:rsidRDefault="00E96BC8" w:rsidP="00664D10">
      <w:pPr>
        <w:autoSpaceDE w:val="0"/>
        <w:autoSpaceDN w:val="0"/>
        <w:adjustRightInd w:val="0"/>
        <w:spacing w:after="0" w:line="240" w:lineRule="auto"/>
        <w:jc w:val="both"/>
        <w:rPr>
          <w:rFonts w:ascii="Arial" w:hAnsi="Arial" w:cs="Arial"/>
        </w:rPr>
      </w:pPr>
      <w:r w:rsidRPr="00664D10">
        <w:rPr>
          <w:rFonts w:ascii="Arial" w:hAnsi="Arial" w:cs="Arial"/>
        </w:rPr>
        <w:t>(</w:t>
      </w:r>
      <w:r w:rsidR="00342871">
        <w:rPr>
          <w:rFonts w:ascii="Arial" w:hAnsi="Arial" w:cs="Arial"/>
        </w:rPr>
        <w:t>N</w:t>
      </w:r>
      <w:r w:rsidRPr="00664D10">
        <w:rPr>
          <w:rFonts w:ascii="Arial" w:hAnsi="Arial" w:cs="Arial"/>
        </w:rPr>
        <w:t xml:space="preserve">° de référence de la consultation </w:t>
      </w:r>
      <w:r w:rsidR="00B27A99" w:rsidRPr="00664D10">
        <w:rPr>
          <w:rFonts w:ascii="Arial" w:hAnsi="Arial" w:cs="Arial"/>
        </w:rPr>
        <w:t>25B34</w:t>
      </w:r>
      <w:r w:rsidRPr="00664D10">
        <w:rPr>
          <w:rFonts w:ascii="Arial" w:hAnsi="Arial" w:cs="Arial"/>
        </w:rPr>
        <w:t>) en cliquant sur l'icône "</w:t>
      </w:r>
      <w:r w:rsidRPr="00664D10">
        <w:rPr>
          <w:rFonts w:ascii="Arial" w:hAnsi="Arial" w:cs="Arial"/>
          <w:noProof/>
        </w:rPr>
        <w:drawing>
          <wp:inline distT="0" distB="0" distL="0" distR="0" wp14:anchorId="26A01E56" wp14:editId="67B8A2A1">
            <wp:extent cx="286247" cy="202265"/>
            <wp:effectExtent l="0" t="0" r="0" b="7620"/>
            <wp:docPr id="3" name="Image 3" descr="C:\Users\russeil1\Desktop\Doc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seil1\Desktop\Docs\Captur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2467" cy="227858"/>
                    </a:xfrm>
                    <a:prstGeom prst="rect">
                      <a:avLst/>
                    </a:prstGeom>
                    <a:noFill/>
                    <a:ln>
                      <a:noFill/>
                    </a:ln>
                  </pic:spPr>
                </pic:pic>
              </a:graphicData>
            </a:graphic>
          </wp:inline>
        </w:drawing>
      </w:r>
      <w:r w:rsidRPr="00664D10">
        <w:rPr>
          <w:rFonts w:ascii="Arial" w:hAnsi="Arial" w:cs="Arial"/>
        </w:rPr>
        <w:t>", "accéder à la consultation" – Onglet Dépôts".</w:t>
      </w:r>
    </w:p>
    <w:p w14:paraId="2E8C3518" w14:textId="77777777" w:rsidR="00E96BC8" w:rsidRPr="00664D10" w:rsidRDefault="00E96BC8" w:rsidP="00664D10">
      <w:pPr>
        <w:spacing w:after="0" w:line="240" w:lineRule="auto"/>
        <w:jc w:val="both"/>
        <w:rPr>
          <w:rFonts w:ascii="Arial" w:hAnsi="Arial" w:cs="Arial"/>
        </w:rPr>
      </w:pPr>
    </w:p>
    <w:p w14:paraId="53DD9463" w14:textId="77777777" w:rsidR="00E96BC8" w:rsidRPr="00664D10" w:rsidRDefault="00E96BC8" w:rsidP="00664D10">
      <w:pPr>
        <w:autoSpaceDE w:val="0"/>
        <w:spacing w:after="0" w:line="240" w:lineRule="auto"/>
        <w:jc w:val="both"/>
        <w:rPr>
          <w:rFonts w:ascii="Arial" w:hAnsi="Arial" w:cs="Arial"/>
        </w:rPr>
      </w:pPr>
      <w:r w:rsidRPr="00664D10">
        <w:rPr>
          <w:rFonts w:ascii="Arial" w:hAnsi="Arial" w:cs="Arial"/>
        </w:rPr>
        <w:t>Tout document électronique envoyé par un candidat dans lequel un virus informatique est détecté par l’Université de Lorraine peut faire l’objet d’un archivage de sécurité sans lecture dudit document. Ce document est dès lors réputé n’avoir jamais été reçu et le candidat en est informé.</w:t>
      </w:r>
    </w:p>
    <w:p w14:paraId="76927C6B" w14:textId="77777777" w:rsidR="00E96BC8" w:rsidRPr="00664D10" w:rsidRDefault="00E96BC8" w:rsidP="00664D10">
      <w:pPr>
        <w:autoSpaceDE w:val="0"/>
        <w:spacing w:after="0" w:line="240" w:lineRule="auto"/>
        <w:jc w:val="both"/>
        <w:rPr>
          <w:rFonts w:ascii="Arial" w:hAnsi="Arial" w:cs="Arial"/>
          <w:bCs/>
          <w:u w:val="single"/>
        </w:rPr>
      </w:pPr>
      <w:r w:rsidRPr="00664D10">
        <w:rPr>
          <w:rFonts w:ascii="Arial" w:hAnsi="Arial" w:cs="Arial"/>
          <w:b/>
        </w:rPr>
        <w:br/>
      </w:r>
      <w:r w:rsidRPr="00664D10">
        <w:rPr>
          <w:rFonts w:ascii="Arial" w:hAnsi="Arial" w:cs="Arial"/>
          <w:bCs/>
          <w:u w:val="single"/>
        </w:rPr>
        <w:t>Copie de sauvegarde :</w:t>
      </w:r>
    </w:p>
    <w:p w14:paraId="04A4211F" w14:textId="76B74321" w:rsidR="00E96BC8" w:rsidRDefault="00E96BC8" w:rsidP="00342871">
      <w:pPr>
        <w:autoSpaceDE w:val="0"/>
        <w:spacing w:after="0" w:line="240" w:lineRule="auto"/>
        <w:jc w:val="both"/>
        <w:rPr>
          <w:rFonts w:ascii="Arial" w:hAnsi="Arial" w:cs="Arial"/>
        </w:rPr>
      </w:pPr>
      <w:r w:rsidRPr="00664D10">
        <w:rPr>
          <w:rFonts w:ascii="Arial" w:hAnsi="Arial" w:cs="Arial"/>
        </w:rPr>
        <w:t>Le candidat peut, s’il le désire, envoyer une copie de sauvegarde de sa réponse (sur support papier ou sur support physique électronique : CD Rom, clé USB, ...).</w:t>
      </w:r>
      <w:r w:rsidR="00342871">
        <w:rPr>
          <w:rFonts w:ascii="Arial" w:hAnsi="Arial" w:cs="Arial"/>
        </w:rPr>
        <w:t xml:space="preserve"> </w:t>
      </w:r>
      <w:r w:rsidRPr="00664D10">
        <w:rPr>
          <w:rFonts w:ascii="Arial" w:hAnsi="Arial" w:cs="Arial"/>
        </w:rPr>
        <w:t>Cette copie de sauvegarde doit respecter les modalités de présentation des candidatures et des offres et être placée dans un pli scellé adressé à l’adresse figurant ci-dessous :</w:t>
      </w:r>
    </w:p>
    <w:p w14:paraId="6F9747FD" w14:textId="19B1B09F" w:rsidR="00342871" w:rsidRDefault="00342871" w:rsidP="00342871">
      <w:pPr>
        <w:autoSpaceDE w:val="0"/>
        <w:spacing w:after="0" w:line="240" w:lineRule="auto"/>
        <w:jc w:val="both"/>
        <w:rPr>
          <w:rFonts w:ascii="Arial" w:hAnsi="Arial" w:cs="Arial"/>
        </w:rPr>
      </w:pPr>
    </w:p>
    <w:tbl>
      <w:tblPr>
        <w:tblStyle w:val="Grilledutableau"/>
        <w:tblW w:w="0" w:type="auto"/>
        <w:tblLook w:val="04A0" w:firstRow="1" w:lastRow="0" w:firstColumn="1" w:lastColumn="0" w:noHBand="0" w:noVBand="1"/>
      </w:tblPr>
      <w:tblGrid>
        <w:gridCol w:w="9062"/>
      </w:tblGrid>
      <w:tr w:rsidR="00342871" w14:paraId="0CA76BC8" w14:textId="77777777" w:rsidTr="00342871">
        <w:trPr>
          <w:trHeight w:val="2582"/>
        </w:trPr>
        <w:tc>
          <w:tcPr>
            <w:tcW w:w="9062" w:type="dxa"/>
            <w:vAlign w:val="center"/>
          </w:tcPr>
          <w:p w14:paraId="2B4D4174" w14:textId="77777777" w:rsidR="00342871" w:rsidRPr="00342871" w:rsidRDefault="00342871" w:rsidP="00342871">
            <w:pPr>
              <w:autoSpaceDE w:val="0"/>
              <w:jc w:val="center"/>
              <w:rPr>
                <w:rFonts w:ascii="Arial" w:hAnsi="Arial" w:cs="Arial"/>
              </w:rPr>
            </w:pPr>
            <w:r w:rsidRPr="00342871">
              <w:rPr>
                <w:rFonts w:ascii="Arial" w:hAnsi="Arial" w:cs="Arial"/>
              </w:rPr>
              <w:t>Université de Lorraine</w:t>
            </w:r>
          </w:p>
          <w:p w14:paraId="4DD4DA2E" w14:textId="77777777" w:rsidR="00342871" w:rsidRPr="00342871" w:rsidRDefault="00342871" w:rsidP="00342871">
            <w:pPr>
              <w:autoSpaceDE w:val="0"/>
              <w:jc w:val="center"/>
              <w:rPr>
                <w:rFonts w:ascii="Arial" w:hAnsi="Arial" w:cs="Arial"/>
              </w:rPr>
            </w:pPr>
            <w:r w:rsidRPr="00342871">
              <w:rPr>
                <w:rFonts w:ascii="Arial" w:hAnsi="Arial" w:cs="Arial"/>
              </w:rPr>
              <w:t>Service achats du site de Nancy</w:t>
            </w:r>
          </w:p>
          <w:p w14:paraId="79C2E4C8" w14:textId="77777777" w:rsidR="00342871" w:rsidRPr="00342871" w:rsidRDefault="00342871" w:rsidP="00342871">
            <w:pPr>
              <w:autoSpaceDE w:val="0"/>
              <w:jc w:val="center"/>
              <w:rPr>
                <w:rFonts w:ascii="Arial" w:hAnsi="Arial" w:cs="Arial"/>
              </w:rPr>
            </w:pPr>
            <w:r w:rsidRPr="00342871">
              <w:rPr>
                <w:rFonts w:ascii="Arial" w:hAnsi="Arial" w:cs="Arial"/>
              </w:rPr>
              <w:t>Brabois Ingénierie – Direction des Achats</w:t>
            </w:r>
          </w:p>
          <w:p w14:paraId="44CFD733" w14:textId="77777777" w:rsidR="00342871" w:rsidRPr="00342871" w:rsidRDefault="00342871" w:rsidP="00342871">
            <w:pPr>
              <w:autoSpaceDE w:val="0"/>
              <w:jc w:val="center"/>
              <w:rPr>
                <w:rFonts w:ascii="Arial" w:hAnsi="Arial" w:cs="Arial"/>
              </w:rPr>
            </w:pPr>
            <w:r w:rsidRPr="00342871">
              <w:rPr>
                <w:rFonts w:ascii="Arial" w:hAnsi="Arial" w:cs="Arial"/>
              </w:rPr>
              <w:t>2 avenue de la Forêt de Haye</w:t>
            </w:r>
          </w:p>
          <w:p w14:paraId="747F93D2" w14:textId="77777777" w:rsidR="00342871" w:rsidRPr="00342871" w:rsidRDefault="00342871" w:rsidP="00342871">
            <w:pPr>
              <w:autoSpaceDE w:val="0"/>
              <w:jc w:val="center"/>
              <w:rPr>
                <w:rFonts w:ascii="Arial" w:hAnsi="Arial" w:cs="Arial"/>
              </w:rPr>
            </w:pPr>
            <w:r w:rsidRPr="00342871">
              <w:rPr>
                <w:rFonts w:ascii="Arial" w:hAnsi="Arial" w:cs="Arial"/>
              </w:rPr>
              <w:t>BP 91179</w:t>
            </w:r>
          </w:p>
          <w:p w14:paraId="5D56C664" w14:textId="14081677" w:rsidR="00342871" w:rsidRDefault="00342871" w:rsidP="00342871">
            <w:pPr>
              <w:autoSpaceDE w:val="0"/>
              <w:jc w:val="center"/>
              <w:rPr>
                <w:rFonts w:ascii="Arial" w:hAnsi="Arial" w:cs="Arial"/>
              </w:rPr>
            </w:pPr>
            <w:r w:rsidRPr="00342871">
              <w:rPr>
                <w:rFonts w:ascii="Arial" w:hAnsi="Arial" w:cs="Arial"/>
              </w:rPr>
              <w:t>54505 VANDOEUVRE CEDEX</w:t>
            </w:r>
          </w:p>
          <w:p w14:paraId="15527CC8" w14:textId="77777777" w:rsidR="00342871" w:rsidRPr="00342871" w:rsidRDefault="00342871" w:rsidP="00342871">
            <w:pPr>
              <w:autoSpaceDE w:val="0"/>
              <w:jc w:val="center"/>
              <w:rPr>
                <w:rFonts w:ascii="Arial" w:hAnsi="Arial" w:cs="Arial"/>
              </w:rPr>
            </w:pPr>
          </w:p>
          <w:p w14:paraId="6505C1C4" w14:textId="77777777" w:rsidR="00342871" w:rsidRPr="00342871" w:rsidRDefault="00342871" w:rsidP="00342871">
            <w:pPr>
              <w:autoSpaceDE w:val="0"/>
              <w:jc w:val="center"/>
              <w:rPr>
                <w:rFonts w:ascii="Arial" w:hAnsi="Arial" w:cs="Arial"/>
              </w:rPr>
            </w:pPr>
            <w:r w:rsidRPr="00342871">
              <w:rPr>
                <w:rFonts w:ascii="Arial" w:hAnsi="Arial" w:cs="Arial"/>
              </w:rPr>
              <w:t>Avec la mention suivante :</w:t>
            </w:r>
          </w:p>
          <w:p w14:paraId="032DBC8F" w14:textId="3085B1F0" w:rsidR="00342871" w:rsidRDefault="00342871" w:rsidP="00342871">
            <w:pPr>
              <w:autoSpaceDE w:val="0"/>
              <w:jc w:val="center"/>
              <w:rPr>
                <w:rFonts w:ascii="Arial" w:hAnsi="Arial" w:cs="Arial"/>
              </w:rPr>
            </w:pPr>
            <w:r w:rsidRPr="00342871">
              <w:rPr>
                <w:rFonts w:ascii="Arial" w:hAnsi="Arial" w:cs="Arial"/>
              </w:rPr>
              <w:t>« Copie de sauvegarde - Marché numéro 25B34 – Ne pas ouvrir</w:t>
            </w:r>
            <w:r>
              <w:rPr>
                <w:rFonts w:ascii="Arial" w:hAnsi="Arial" w:cs="Arial"/>
              </w:rPr>
              <w:t> »</w:t>
            </w:r>
          </w:p>
        </w:tc>
      </w:tr>
    </w:tbl>
    <w:p w14:paraId="50D1730A" w14:textId="77777777" w:rsidR="00342871" w:rsidRPr="00664D10" w:rsidRDefault="00342871" w:rsidP="00342871">
      <w:pPr>
        <w:autoSpaceDE w:val="0"/>
        <w:spacing w:after="0" w:line="240" w:lineRule="auto"/>
        <w:jc w:val="both"/>
        <w:rPr>
          <w:rFonts w:ascii="Arial" w:hAnsi="Arial" w:cs="Arial"/>
        </w:rPr>
      </w:pPr>
    </w:p>
    <w:p w14:paraId="55671AA0" w14:textId="77777777" w:rsidR="00342871" w:rsidRDefault="00E96BC8" w:rsidP="00664D10">
      <w:pPr>
        <w:autoSpaceDE w:val="0"/>
        <w:autoSpaceDN w:val="0"/>
        <w:adjustRightInd w:val="0"/>
        <w:spacing w:after="0" w:line="240" w:lineRule="auto"/>
        <w:jc w:val="both"/>
        <w:rPr>
          <w:rFonts w:ascii="Arial" w:eastAsia="Calibri" w:hAnsi="Arial" w:cs="Arial"/>
        </w:rPr>
      </w:pPr>
      <w:r w:rsidRPr="00664D10">
        <w:rPr>
          <w:rFonts w:ascii="Arial" w:eastAsia="Calibri" w:hAnsi="Arial" w:cs="Arial"/>
        </w:rPr>
        <w:t>En cas de remise d’une copie de sauvegarde contre récépissé, l’attention des candidats est appelée sur le fait que le secrétariat du service auxquels les plis doivent être remis sont situés au rez-de-chaussée de la présidence de l’université de Lorraine – Site de Brabois et sont ouverts au public du lundi au vendredi de 9h00 à 12h00 et de 14h00 à 16h00 (heure de Paris), sauf jours fériés et éventuelles périodes de fermeture de l’établissement</w:t>
      </w:r>
      <w:r w:rsidR="00B27A99" w:rsidRPr="00664D10">
        <w:rPr>
          <w:rFonts w:ascii="Arial" w:eastAsia="Calibri" w:hAnsi="Arial" w:cs="Arial"/>
        </w:rPr>
        <w:t>.</w:t>
      </w:r>
      <w:r w:rsidR="00891B6F" w:rsidRPr="00664D10">
        <w:rPr>
          <w:rFonts w:ascii="Arial" w:eastAsia="Calibri" w:hAnsi="Arial" w:cs="Arial"/>
        </w:rPr>
        <w:t xml:space="preserve"> </w:t>
      </w:r>
    </w:p>
    <w:p w14:paraId="01C79DDF" w14:textId="77777777" w:rsidR="00342871" w:rsidRDefault="00342871" w:rsidP="00664D10">
      <w:pPr>
        <w:autoSpaceDE w:val="0"/>
        <w:autoSpaceDN w:val="0"/>
        <w:adjustRightInd w:val="0"/>
        <w:spacing w:after="0" w:line="240" w:lineRule="auto"/>
        <w:jc w:val="both"/>
        <w:rPr>
          <w:rFonts w:ascii="Arial" w:eastAsia="Calibri" w:hAnsi="Arial" w:cs="Arial"/>
          <w:b/>
          <w:bCs/>
        </w:rPr>
      </w:pPr>
    </w:p>
    <w:p w14:paraId="531BDBFA" w14:textId="650A55CA" w:rsidR="00891B6F" w:rsidRPr="00664D10" w:rsidRDefault="00891B6F" w:rsidP="00664D10">
      <w:pPr>
        <w:autoSpaceDE w:val="0"/>
        <w:autoSpaceDN w:val="0"/>
        <w:adjustRightInd w:val="0"/>
        <w:spacing w:after="0" w:line="240" w:lineRule="auto"/>
        <w:jc w:val="both"/>
        <w:rPr>
          <w:rFonts w:ascii="Arial" w:eastAsia="Calibri" w:hAnsi="Arial" w:cs="Arial"/>
          <w:b/>
          <w:bCs/>
        </w:rPr>
      </w:pPr>
      <w:r w:rsidRPr="00664D10">
        <w:rPr>
          <w:rFonts w:ascii="Arial" w:eastAsia="Calibri" w:hAnsi="Arial" w:cs="Arial"/>
          <w:b/>
          <w:bCs/>
        </w:rPr>
        <w:t>L’</w:t>
      </w:r>
      <w:r w:rsidR="00342871">
        <w:rPr>
          <w:rFonts w:ascii="Arial" w:eastAsia="Calibri" w:hAnsi="Arial" w:cs="Arial"/>
          <w:b/>
          <w:bCs/>
        </w:rPr>
        <w:t>U</w:t>
      </w:r>
      <w:r w:rsidRPr="00664D10">
        <w:rPr>
          <w:rFonts w:ascii="Arial" w:eastAsia="Calibri" w:hAnsi="Arial" w:cs="Arial"/>
          <w:b/>
          <w:bCs/>
        </w:rPr>
        <w:t>niversité de Lorraine sera fermée du 2</w:t>
      </w:r>
      <w:r w:rsidR="00342871">
        <w:rPr>
          <w:rFonts w:ascii="Arial" w:eastAsia="Calibri" w:hAnsi="Arial" w:cs="Arial"/>
          <w:b/>
          <w:bCs/>
        </w:rPr>
        <w:t>6</w:t>
      </w:r>
      <w:r w:rsidRPr="00664D10">
        <w:rPr>
          <w:rFonts w:ascii="Arial" w:eastAsia="Calibri" w:hAnsi="Arial" w:cs="Arial"/>
          <w:b/>
          <w:bCs/>
        </w:rPr>
        <w:t xml:space="preserve"> juillet au 1</w:t>
      </w:r>
      <w:r w:rsidR="00342871">
        <w:rPr>
          <w:rFonts w:ascii="Arial" w:eastAsia="Calibri" w:hAnsi="Arial" w:cs="Arial"/>
          <w:b/>
          <w:bCs/>
        </w:rPr>
        <w:t>7</w:t>
      </w:r>
      <w:r w:rsidRPr="00664D10">
        <w:rPr>
          <w:rFonts w:ascii="Arial" w:eastAsia="Calibri" w:hAnsi="Arial" w:cs="Arial"/>
          <w:b/>
          <w:bCs/>
        </w:rPr>
        <w:t xml:space="preserve"> ao</w:t>
      </w:r>
      <w:r w:rsidR="00342871">
        <w:rPr>
          <w:rFonts w:ascii="Arial" w:eastAsia="Calibri" w:hAnsi="Arial" w:cs="Arial"/>
          <w:b/>
          <w:bCs/>
        </w:rPr>
        <w:t>û</w:t>
      </w:r>
      <w:r w:rsidRPr="00664D10">
        <w:rPr>
          <w:rFonts w:ascii="Arial" w:eastAsia="Calibri" w:hAnsi="Arial" w:cs="Arial"/>
          <w:b/>
          <w:bCs/>
        </w:rPr>
        <w:t>t 2025</w:t>
      </w:r>
      <w:r w:rsidR="00342871">
        <w:rPr>
          <w:rFonts w:ascii="Arial" w:eastAsia="Calibri" w:hAnsi="Arial" w:cs="Arial"/>
          <w:b/>
          <w:bCs/>
        </w:rPr>
        <w:t xml:space="preserve"> inclus</w:t>
      </w:r>
      <w:r w:rsidRPr="00664D10">
        <w:rPr>
          <w:rFonts w:ascii="Arial" w:eastAsia="Calibri" w:hAnsi="Arial" w:cs="Arial"/>
          <w:b/>
          <w:bCs/>
        </w:rPr>
        <w:t xml:space="preserve">. Aucune </w:t>
      </w:r>
      <w:r w:rsidR="00342871">
        <w:rPr>
          <w:rFonts w:ascii="Arial" w:eastAsia="Calibri" w:hAnsi="Arial" w:cs="Arial"/>
          <w:b/>
          <w:bCs/>
        </w:rPr>
        <w:t>copie de sauvegarde</w:t>
      </w:r>
      <w:r w:rsidRPr="00664D10">
        <w:rPr>
          <w:rFonts w:ascii="Arial" w:eastAsia="Calibri" w:hAnsi="Arial" w:cs="Arial"/>
          <w:b/>
          <w:bCs/>
        </w:rPr>
        <w:t xml:space="preserve"> ne pourra </w:t>
      </w:r>
      <w:r w:rsidR="00342871">
        <w:rPr>
          <w:rFonts w:ascii="Arial" w:eastAsia="Calibri" w:hAnsi="Arial" w:cs="Arial"/>
          <w:b/>
          <w:bCs/>
        </w:rPr>
        <w:t>être déposée</w:t>
      </w:r>
      <w:r w:rsidRPr="00664D10">
        <w:rPr>
          <w:rFonts w:ascii="Arial" w:eastAsia="Calibri" w:hAnsi="Arial" w:cs="Arial"/>
          <w:b/>
          <w:bCs/>
        </w:rPr>
        <w:t xml:space="preserve"> durant </w:t>
      </w:r>
      <w:r w:rsidR="00342871">
        <w:rPr>
          <w:rFonts w:ascii="Arial" w:eastAsia="Calibri" w:hAnsi="Arial" w:cs="Arial"/>
          <w:b/>
          <w:bCs/>
        </w:rPr>
        <w:t>cette période</w:t>
      </w:r>
      <w:r w:rsidRPr="00664D10">
        <w:rPr>
          <w:rFonts w:ascii="Arial" w:eastAsia="Calibri" w:hAnsi="Arial" w:cs="Arial"/>
          <w:b/>
          <w:bCs/>
        </w:rPr>
        <w:t>.</w:t>
      </w:r>
    </w:p>
    <w:p w14:paraId="47D9A2B0" w14:textId="6ED2DE02" w:rsidR="00E96BC8" w:rsidRPr="00664D10" w:rsidRDefault="00E96BC8" w:rsidP="00664D10">
      <w:pPr>
        <w:autoSpaceDE w:val="0"/>
        <w:autoSpaceDN w:val="0"/>
        <w:adjustRightInd w:val="0"/>
        <w:spacing w:after="0" w:line="240" w:lineRule="auto"/>
        <w:jc w:val="both"/>
        <w:rPr>
          <w:rFonts w:ascii="Arial" w:hAnsi="Arial" w:cs="Arial"/>
        </w:rPr>
      </w:pPr>
    </w:p>
    <w:p w14:paraId="23E35F6E" w14:textId="3C82F8F7" w:rsidR="00A71BEF" w:rsidRPr="00664D10" w:rsidRDefault="00A71BEF" w:rsidP="00664D10">
      <w:pPr>
        <w:keepNext/>
        <w:keepLines/>
        <w:spacing w:after="0" w:line="240" w:lineRule="auto"/>
        <w:jc w:val="both"/>
        <w:outlineLvl w:val="1"/>
        <w:rPr>
          <w:rFonts w:ascii="Arial" w:eastAsiaTheme="majorEastAsia" w:hAnsi="Arial" w:cs="Arial"/>
          <w:b/>
          <w:bCs/>
        </w:rPr>
      </w:pPr>
      <w:r w:rsidRPr="00664D10">
        <w:rPr>
          <w:rFonts w:ascii="Arial" w:eastAsiaTheme="majorEastAsia" w:hAnsi="Arial" w:cs="Arial"/>
          <w:b/>
          <w:bCs/>
        </w:rPr>
        <w:t>4.</w:t>
      </w:r>
      <w:r w:rsidR="00865491" w:rsidRPr="00664D10">
        <w:rPr>
          <w:rFonts w:ascii="Arial" w:eastAsiaTheme="majorEastAsia" w:hAnsi="Arial" w:cs="Arial"/>
          <w:b/>
          <w:bCs/>
        </w:rPr>
        <w:t xml:space="preserve">4 - </w:t>
      </w:r>
      <w:r w:rsidRPr="00664D10">
        <w:rPr>
          <w:rFonts w:ascii="Arial" w:eastAsiaTheme="majorEastAsia" w:hAnsi="Arial" w:cs="Arial"/>
          <w:b/>
          <w:bCs/>
        </w:rPr>
        <w:t xml:space="preserve">Signature électronique </w:t>
      </w:r>
    </w:p>
    <w:p w14:paraId="0DDC06AF" w14:textId="77777777" w:rsidR="00342871" w:rsidRDefault="00342871" w:rsidP="00664D10">
      <w:pPr>
        <w:spacing w:after="0" w:line="240" w:lineRule="auto"/>
        <w:jc w:val="both"/>
        <w:rPr>
          <w:rFonts w:ascii="Arial" w:hAnsi="Arial" w:cs="Arial"/>
          <w:b/>
        </w:rPr>
      </w:pPr>
    </w:p>
    <w:p w14:paraId="388A9FA2" w14:textId="4CF91DE6" w:rsidR="00A71BEF" w:rsidRDefault="00A71BEF" w:rsidP="00664D10">
      <w:pPr>
        <w:spacing w:after="0" w:line="240" w:lineRule="auto"/>
        <w:jc w:val="both"/>
        <w:rPr>
          <w:rFonts w:ascii="Arial" w:hAnsi="Arial" w:cs="Arial"/>
          <w:b/>
          <w:u w:val="single"/>
        </w:rPr>
      </w:pPr>
      <w:r w:rsidRPr="00664D10">
        <w:rPr>
          <w:rFonts w:ascii="Arial" w:hAnsi="Arial" w:cs="Arial"/>
          <w:b/>
        </w:rPr>
        <w:t xml:space="preserve">La signature électronique ne sera demandée qu’auprès du candidat pressenti. </w:t>
      </w:r>
      <w:r w:rsidRPr="00664D10">
        <w:rPr>
          <w:rFonts w:ascii="Arial" w:hAnsi="Arial" w:cs="Arial"/>
          <w:b/>
          <w:u w:val="single"/>
        </w:rPr>
        <w:t>Lors du dépôt de l’offre, la signature n’est pas obligatoire.</w:t>
      </w:r>
    </w:p>
    <w:p w14:paraId="0BFCCE7C" w14:textId="77777777" w:rsidR="00342871" w:rsidRPr="00664D10" w:rsidRDefault="00342871" w:rsidP="00664D10">
      <w:pPr>
        <w:spacing w:after="0" w:line="240" w:lineRule="auto"/>
        <w:jc w:val="both"/>
        <w:rPr>
          <w:rFonts w:ascii="Arial" w:hAnsi="Arial" w:cs="Arial"/>
        </w:rPr>
      </w:pPr>
    </w:p>
    <w:p w14:paraId="391ACFC3" w14:textId="7C8A1AEC" w:rsidR="00A71BEF" w:rsidRDefault="00A71BEF" w:rsidP="00664D10">
      <w:pPr>
        <w:spacing w:after="0" w:line="240" w:lineRule="auto"/>
        <w:jc w:val="both"/>
        <w:rPr>
          <w:rFonts w:ascii="Arial" w:hAnsi="Arial" w:cs="Arial"/>
          <w:b/>
        </w:rPr>
      </w:pPr>
      <w:r w:rsidRPr="00664D10">
        <w:rPr>
          <w:rFonts w:ascii="Arial" w:hAnsi="Arial" w:cs="Arial"/>
          <w:b/>
        </w:rPr>
        <w:t>Si le candidat pressenti est dans l’incapacité avérée de pouvoir signer son offre de façon électronique, l’Université pourra l’inviter à déposer les documents concernés par voie papier. Ces documents devront être signés de façon originale manuscrite.</w:t>
      </w:r>
    </w:p>
    <w:p w14:paraId="5937D28F" w14:textId="77777777" w:rsidR="00342871" w:rsidRPr="00664D10" w:rsidRDefault="00342871" w:rsidP="00664D10">
      <w:pPr>
        <w:spacing w:after="0" w:line="240" w:lineRule="auto"/>
        <w:jc w:val="both"/>
        <w:rPr>
          <w:rFonts w:ascii="Arial" w:hAnsi="Arial" w:cs="Arial"/>
          <w:b/>
        </w:rPr>
      </w:pPr>
    </w:p>
    <w:p w14:paraId="231FF3D4" w14:textId="4D95977B" w:rsidR="007B27B8" w:rsidRDefault="007B27B8" w:rsidP="00664D10">
      <w:pPr>
        <w:spacing w:after="0" w:line="240" w:lineRule="auto"/>
        <w:jc w:val="both"/>
        <w:rPr>
          <w:rFonts w:ascii="Arial" w:hAnsi="Arial" w:cs="Arial"/>
        </w:rPr>
      </w:pPr>
      <w:r w:rsidRPr="00664D10">
        <w:rPr>
          <w:rFonts w:ascii="Arial" w:hAnsi="Arial" w:cs="Arial"/>
        </w:rPr>
        <w:t>Pour signer électroniquement les pièces de sa réponse à la présente consultation, le candidat utilise un certificat de signature appartenant à l’une des deux catégories de certificats visés à l’article 2 II de l’arrêté du 22 mars 2019 relatif à la signature électronique des contrats de la commande publique.</w:t>
      </w:r>
    </w:p>
    <w:p w14:paraId="7EE13A39" w14:textId="77777777" w:rsidR="00342871" w:rsidRPr="00664D10" w:rsidRDefault="00342871" w:rsidP="00664D10">
      <w:pPr>
        <w:spacing w:after="0" w:line="240" w:lineRule="auto"/>
        <w:jc w:val="both"/>
        <w:rPr>
          <w:rFonts w:ascii="Arial" w:hAnsi="Arial" w:cs="Arial"/>
        </w:rPr>
      </w:pPr>
    </w:p>
    <w:p w14:paraId="46EFF8EE" w14:textId="2183962B" w:rsidR="00A71BEF" w:rsidRDefault="00A71BEF" w:rsidP="00664D10">
      <w:pPr>
        <w:autoSpaceDE w:val="0"/>
        <w:autoSpaceDN w:val="0"/>
        <w:adjustRightInd w:val="0"/>
        <w:spacing w:after="0" w:line="240" w:lineRule="auto"/>
        <w:jc w:val="both"/>
        <w:rPr>
          <w:rFonts w:ascii="Arial" w:hAnsi="Arial" w:cs="Arial"/>
        </w:rPr>
      </w:pPr>
      <w:r w:rsidRPr="00664D10">
        <w:rPr>
          <w:rFonts w:ascii="Arial" w:hAnsi="Arial" w:cs="Arial"/>
        </w:rPr>
        <w:t>Le certificat électronique doit être associé à une personne dûment habilitée à engager la société du candidat.</w:t>
      </w:r>
    </w:p>
    <w:p w14:paraId="5024B408" w14:textId="77777777" w:rsidR="00342871" w:rsidRPr="00664D10" w:rsidRDefault="00342871" w:rsidP="00664D10">
      <w:pPr>
        <w:autoSpaceDE w:val="0"/>
        <w:autoSpaceDN w:val="0"/>
        <w:adjustRightInd w:val="0"/>
        <w:spacing w:after="0" w:line="240" w:lineRule="auto"/>
        <w:jc w:val="both"/>
        <w:rPr>
          <w:rFonts w:ascii="Arial" w:hAnsi="Arial" w:cs="Arial"/>
        </w:rPr>
      </w:pPr>
    </w:p>
    <w:p w14:paraId="7F2DA01E" w14:textId="08D138A0" w:rsidR="00A71BEF" w:rsidRPr="00664D10" w:rsidRDefault="00A71BEF" w:rsidP="00664D10">
      <w:pPr>
        <w:autoSpaceDE w:val="0"/>
        <w:autoSpaceDN w:val="0"/>
        <w:adjustRightInd w:val="0"/>
        <w:spacing w:after="0" w:line="240" w:lineRule="auto"/>
        <w:jc w:val="both"/>
        <w:rPr>
          <w:rFonts w:ascii="Arial" w:hAnsi="Arial" w:cs="Arial"/>
        </w:rPr>
      </w:pPr>
      <w:r w:rsidRPr="00664D10">
        <w:rPr>
          <w:rFonts w:ascii="Arial" w:hAnsi="Arial" w:cs="Arial"/>
        </w:rPr>
        <w:t>Attention, l’obtention d’un certificat électronique peut prendre plusieurs jours.</w:t>
      </w:r>
    </w:p>
    <w:p w14:paraId="1464A10D" w14:textId="2B1B6A87" w:rsidR="00A71BEF" w:rsidRDefault="00A71BEF" w:rsidP="00664D10">
      <w:pPr>
        <w:autoSpaceDE w:val="0"/>
        <w:autoSpaceDN w:val="0"/>
        <w:adjustRightInd w:val="0"/>
        <w:spacing w:after="0" w:line="240" w:lineRule="auto"/>
        <w:jc w:val="both"/>
        <w:rPr>
          <w:rFonts w:ascii="Arial" w:hAnsi="Arial" w:cs="Arial"/>
        </w:rPr>
      </w:pPr>
      <w:r w:rsidRPr="00664D10">
        <w:rPr>
          <w:rFonts w:ascii="Arial" w:hAnsi="Arial" w:cs="Arial"/>
        </w:rPr>
        <w:br/>
        <w:t>Le format de signature utilisé est conforme au référentiel général d’interopérabilité version 2.0 approuvé par l’arrêté du 20 avril 2016. Les formats de signature sont XAdES, CAdES ou PAdES.</w:t>
      </w:r>
    </w:p>
    <w:p w14:paraId="55D28BCB" w14:textId="77777777" w:rsidR="00342871" w:rsidRPr="00664D10" w:rsidRDefault="00342871" w:rsidP="00664D10">
      <w:pPr>
        <w:autoSpaceDE w:val="0"/>
        <w:autoSpaceDN w:val="0"/>
        <w:adjustRightInd w:val="0"/>
        <w:spacing w:after="0" w:line="240" w:lineRule="auto"/>
        <w:jc w:val="both"/>
        <w:rPr>
          <w:rFonts w:ascii="Arial" w:hAnsi="Arial" w:cs="Arial"/>
        </w:rPr>
      </w:pPr>
    </w:p>
    <w:p w14:paraId="28997ADB" w14:textId="0949C0EB" w:rsidR="00FE6E10" w:rsidRDefault="00FE6E10" w:rsidP="00664D10">
      <w:pPr>
        <w:autoSpaceDE w:val="0"/>
        <w:autoSpaceDN w:val="0"/>
        <w:adjustRightInd w:val="0"/>
        <w:spacing w:after="0" w:line="240" w:lineRule="auto"/>
        <w:jc w:val="both"/>
        <w:rPr>
          <w:rFonts w:ascii="Arial" w:hAnsi="Arial" w:cs="Arial"/>
          <w:b/>
        </w:rPr>
      </w:pPr>
      <w:r w:rsidRPr="00664D10">
        <w:rPr>
          <w:rFonts w:ascii="Arial" w:hAnsi="Arial" w:cs="Arial"/>
          <w:b/>
        </w:rPr>
        <w:t>Sauf mention contraire, l’Université de Lorraine invite les candidats à utiliser le format de fichier .pdf et à privilégier le format de signature PAdES.</w:t>
      </w:r>
    </w:p>
    <w:p w14:paraId="6D7AA680" w14:textId="77777777" w:rsidR="00342871" w:rsidRPr="00664D10" w:rsidRDefault="00342871" w:rsidP="00664D10">
      <w:pPr>
        <w:autoSpaceDE w:val="0"/>
        <w:autoSpaceDN w:val="0"/>
        <w:adjustRightInd w:val="0"/>
        <w:spacing w:after="0" w:line="240" w:lineRule="auto"/>
        <w:jc w:val="both"/>
        <w:rPr>
          <w:rFonts w:ascii="Arial" w:hAnsi="Arial" w:cs="Arial"/>
          <w:b/>
        </w:rPr>
      </w:pPr>
    </w:p>
    <w:p w14:paraId="738336D4" w14:textId="15526002" w:rsidR="00A71BEF" w:rsidRDefault="00A71BEF" w:rsidP="00664D10">
      <w:pPr>
        <w:autoSpaceDE w:val="0"/>
        <w:autoSpaceDN w:val="0"/>
        <w:adjustRightInd w:val="0"/>
        <w:spacing w:after="0" w:line="240" w:lineRule="auto"/>
        <w:jc w:val="both"/>
        <w:rPr>
          <w:rStyle w:val="Lienhypertexte"/>
          <w:rFonts w:ascii="Arial" w:hAnsi="Arial" w:cs="Arial"/>
        </w:rPr>
      </w:pPr>
      <w:r w:rsidRPr="00664D10">
        <w:rPr>
          <w:rFonts w:ascii="Arial" w:hAnsi="Arial" w:cs="Arial"/>
        </w:rPr>
        <w:t xml:space="preserve">Les informations concernant le référentiel général de sécurité sont disponibles à l’adresse suivante : </w:t>
      </w:r>
      <w:hyperlink r:id="rId13" w:history="1">
        <w:r w:rsidRPr="00664D10">
          <w:rPr>
            <w:rStyle w:val="Lienhypertexte"/>
            <w:rFonts w:ascii="Arial" w:hAnsi="Arial" w:cs="Arial"/>
          </w:rPr>
          <w:t>https://references.modernisation.gouv.fr/securite</w:t>
        </w:r>
      </w:hyperlink>
    </w:p>
    <w:p w14:paraId="1439E899" w14:textId="77777777" w:rsidR="00342871" w:rsidRPr="00664D10" w:rsidRDefault="00342871" w:rsidP="00664D10">
      <w:pPr>
        <w:autoSpaceDE w:val="0"/>
        <w:autoSpaceDN w:val="0"/>
        <w:adjustRightInd w:val="0"/>
        <w:spacing w:after="0" w:line="240" w:lineRule="auto"/>
        <w:jc w:val="both"/>
        <w:rPr>
          <w:rFonts w:ascii="Arial" w:hAnsi="Arial" w:cs="Arial"/>
        </w:rPr>
      </w:pPr>
    </w:p>
    <w:p w14:paraId="76E53644" w14:textId="5BABFAAA" w:rsidR="00A71BEF" w:rsidRDefault="00A71BEF" w:rsidP="00664D10">
      <w:pPr>
        <w:autoSpaceDE w:val="0"/>
        <w:autoSpaceDN w:val="0"/>
        <w:adjustRightInd w:val="0"/>
        <w:spacing w:after="0" w:line="240" w:lineRule="auto"/>
        <w:jc w:val="both"/>
        <w:rPr>
          <w:rFonts w:ascii="Arial" w:hAnsi="Arial" w:cs="Arial"/>
          <w:b/>
        </w:rPr>
      </w:pPr>
      <w:r w:rsidRPr="00664D10">
        <w:rPr>
          <w:rFonts w:ascii="Arial" w:hAnsi="Arial" w:cs="Arial"/>
          <w:b/>
        </w:rPr>
        <w:t>NB : La seule signature du dossier permettant l’archivage et la compression des données (dossier de type « .zip »), contenant les documents remis à l’appui de la réponse du candidat n’est pas suffisante. Chacune des pièces du marché pour lesquelles la signature est requise doit être signée. Il appartient donc au candidat de signer électroniquement individuellement les documents figurant dans ces dossiers.</w:t>
      </w:r>
      <w:r w:rsidR="00342871">
        <w:rPr>
          <w:rFonts w:ascii="Arial" w:hAnsi="Arial" w:cs="Arial"/>
          <w:b/>
        </w:rPr>
        <w:t xml:space="preserve"> </w:t>
      </w:r>
      <w:r w:rsidRPr="00664D10">
        <w:rPr>
          <w:rFonts w:ascii="Arial" w:hAnsi="Arial" w:cs="Arial"/>
          <w:b/>
        </w:rPr>
        <w:t xml:space="preserve">Il </w:t>
      </w:r>
      <w:r w:rsidRPr="00664D10">
        <w:rPr>
          <w:rFonts w:ascii="Arial" w:hAnsi="Arial" w:cs="Arial"/>
          <w:b/>
        </w:rPr>
        <w:lastRenderedPageBreak/>
        <w:t>est par ailleurs rappelé qu’une signature manuscrite scannée n’a pas d’autre valeur que celle d’une copie et ne peut pas remplacer la signature électronique.</w:t>
      </w:r>
    </w:p>
    <w:p w14:paraId="6FBC3E9F" w14:textId="77777777" w:rsidR="00342871" w:rsidRPr="00664D10" w:rsidRDefault="00342871" w:rsidP="00664D10">
      <w:pPr>
        <w:autoSpaceDE w:val="0"/>
        <w:autoSpaceDN w:val="0"/>
        <w:adjustRightInd w:val="0"/>
        <w:spacing w:after="0" w:line="240" w:lineRule="auto"/>
        <w:jc w:val="both"/>
        <w:rPr>
          <w:rFonts w:ascii="Arial" w:hAnsi="Arial" w:cs="Arial"/>
          <w:b/>
        </w:rPr>
      </w:pPr>
    </w:p>
    <w:p w14:paraId="525FD8B8" w14:textId="23BB4510" w:rsidR="00A71BEF" w:rsidRDefault="00A71BEF" w:rsidP="00664D10">
      <w:pPr>
        <w:autoSpaceDE w:val="0"/>
        <w:autoSpaceDN w:val="0"/>
        <w:adjustRightInd w:val="0"/>
        <w:spacing w:after="0" w:line="240" w:lineRule="auto"/>
        <w:jc w:val="both"/>
        <w:rPr>
          <w:rFonts w:ascii="Arial" w:hAnsi="Arial" w:cs="Arial"/>
        </w:rPr>
      </w:pPr>
      <w:r w:rsidRPr="00664D10">
        <w:rPr>
          <w:rFonts w:ascii="Arial" w:hAnsi="Arial" w:cs="Arial"/>
        </w:rPr>
        <w:t>La liste exhaustive des formats autorisés pour la transmission électronique des plis est la suivante : .zip, .pdf, .doc, .rtf, dwg et .xls.</w:t>
      </w:r>
    </w:p>
    <w:p w14:paraId="62552E7C" w14:textId="77777777" w:rsidR="00342871" w:rsidRPr="00664D10" w:rsidRDefault="00342871" w:rsidP="00664D10">
      <w:pPr>
        <w:autoSpaceDE w:val="0"/>
        <w:autoSpaceDN w:val="0"/>
        <w:adjustRightInd w:val="0"/>
        <w:spacing w:after="0" w:line="240" w:lineRule="auto"/>
        <w:jc w:val="both"/>
        <w:rPr>
          <w:rFonts w:ascii="Arial" w:hAnsi="Arial" w:cs="Arial"/>
        </w:rPr>
      </w:pPr>
    </w:p>
    <w:p w14:paraId="3A28E96C" w14:textId="78E5234F" w:rsidR="00A71BEF" w:rsidRDefault="00A71BEF" w:rsidP="00664D10">
      <w:pPr>
        <w:spacing w:after="0" w:line="240" w:lineRule="auto"/>
        <w:jc w:val="both"/>
        <w:rPr>
          <w:rFonts w:ascii="Arial" w:hAnsi="Arial" w:cs="Arial"/>
        </w:rPr>
      </w:pPr>
      <w:r w:rsidRPr="00664D10">
        <w:rPr>
          <w:rFonts w:ascii="Arial" w:hAnsi="Arial" w:cs="Arial"/>
        </w:rPr>
        <w:t>Le candidat est invité à ne pas utiliser de macro-instructions dans les documents transmis et à faire en sorte que sa réponse ne soit pas trop volumineuse(s).</w:t>
      </w:r>
    </w:p>
    <w:p w14:paraId="09888CDB" w14:textId="77777777" w:rsidR="00342871" w:rsidRPr="00664D10" w:rsidRDefault="00342871" w:rsidP="00664D10">
      <w:pPr>
        <w:spacing w:after="0" w:line="240" w:lineRule="auto"/>
        <w:jc w:val="both"/>
        <w:rPr>
          <w:rFonts w:ascii="Arial" w:hAnsi="Arial" w:cs="Arial"/>
          <w:b/>
          <w:u w:val="single"/>
        </w:rPr>
      </w:pPr>
    </w:p>
    <w:p w14:paraId="1A9AF92C" w14:textId="77777777" w:rsidR="00F2023E" w:rsidRPr="00664D10" w:rsidRDefault="002F09B0"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bookmarkStart w:id="2" w:name="_Toc360780385"/>
      <w:r w:rsidRPr="00664D10">
        <w:rPr>
          <w:rFonts w:ascii="Arial" w:eastAsia="Times New Roman" w:hAnsi="Arial" w:cs="Arial"/>
          <w:b/>
          <w:iCs/>
          <w:sz w:val="26"/>
          <w:szCs w:val="26"/>
          <w:lang w:eastAsia="ar-SA"/>
        </w:rPr>
        <w:t>Modifications apportées par l’Université au dossier de la consultation et</w:t>
      </w:r>
      <w:r w:rsidR="0057365D" w:rsidRPr="00664D10">
        <w:rPr>
          <w:rFonts w:ascii="Arial" w:eastAsia="Times New Roman" w:hAnsi="Arial" w:cs="Arial"/>
          <w:b/>
          <w:iCs/>
          <w:sz w:val="26"/>
          <w:szCs w:val="26"/>
          <w:lang w:eastAsia="ar-SA"/>
        </w:rPr>
        <w:t xml:space="preserve"> </w:t>
      </w:r>
      <w:r w:rsidRPr="00664D10">
        <w:rPr>
          <w:rFonts w:ascii="Arial" w:eastAsia="Times New Roman" w:hAnsi="Arial" w:cs="Arial"/>
          <w:b/>
          <w:iCs/>
          <w:sz w:val="26"/>
          <w:szCs w:val="26"/>
          <w:lang w:eastAsia="ar-SA"/>
        </w:rPr>
        <w:t>r</w:t>
      </w:r>
      <w:r w:rsidR="00F2023E" w:rsidRPr="00664D10">
        <w:rPr>
          <w:rFonts w:ascii="Arial" w:eastAsia="Times New Roman" w:hAnsi="Arial" w:cs="Arial"/>
          <w:b/>
          <w:iCs/>
          <w:sz w:val="26"/>
          <w:szCs w:val="26"/>
          <w:lang w:eastAsia="ar-SA"/>
        </w:rPr>
        <w:t>etrait du dossier de la consultation</w:t>
      </w:r>
    </w:p>
    <w:p w14:paraId="7D5197A5" w14:textId="77777777" w:rsidR="00342871" w:rsidRPr="00342871" w:rsidRDefault="00342871" w:rsidP="00664D10">
      <w:pPr>
        <w:tabs>
          <w:tab w:val="left" w:pos="280"/>
          <w:tab w:val="left" w:pos="3640"/>
        </w:tabs>
        <w:spacing w:after="0" w:line="240" w:lineRule="auto"/>
        <w:jc w:val="both"/>
        <w:rPr>
          <w:rFonts w:ascii="Arial" w:hAnsi="Arial" w:cs="Arial"/>
        </w:rPr>
      </w:pPr>
    </w:p>
    <w:p w14:paraId="6F590E72" w14:textId="3E33802A" w:rsidR="009D3599" w:rsidRPr="00342871" w:rsidRDefault="009D3599" w:rsidP="00664D10">
      <w:pPr>
        <w:tabs>
          <w:tab w:val="left" w:pos="280"/>
          <w:tab w:val="left" w:pos="3640"/>
        </w:tabs>
        <w:spacing w:after="0" w:line="240" w:lineRule="auto"/>
        <w:jc w:val="both"/>
        <w:rPr>
          <w:rFonts w:ascii="Arial" w:hAnsi="Arial" w:cs="Arial"/>
        </w:rPr>
      </w:pPr>
      <w:r w:rsidRPr="00342871">
        <w:rPr>
          <w:rFonts w:ascii="Arial" w:hAnsi="Arial" w:cs="Arial"/>
        </w:rPr>
        <w:t>L’Université se réserve le droit d’apporter des modifications au dossier de consultation.</w:t>
      </w:r>
      <w:r w:rsidRPr="00342871">
        <w:rPr>
          <w:rFonts w:ascii="Arial" w:hAnsi="Arial" w:cs="Arial"/>
        </w:rPr>
        <w:tab/>
      </w:r>
    </w:p>
    <w:p w14:paraId="58C8A266" w14:textId="77777777" w:rsidR="00342871" w:rsidRPr="00342871" w:rsidRDefault="00342871" w:rsidP="00664D10">
      <w:pPr>
        <w:tabs>
          <w:tab w:val="left" w:pos="280"/>
          <w:tab w:val="left" w:pos="3640"/>
        </w:tabs>
        <w:spacing w:after="0" w:line="240" w:lineRule="auto"/>
        <w:jc w:val="both"/>
        <w:rPr>
          <w:rFonts w:ascii="Arial" w:hAnsi="Arial" w:cs="Arial"/>
        </w:rPr>
      </w:pPr>
    </w:p>
    <w:p w14:paraId="07C5FCEE" w14:textId="1BF3B5CB" w:rsidR="009D3599" w:rsidRPr="00342871" w:rsidRDefault="009D3599" w:rsidP="00664D10">
      <w:pPr>
        <w:tabs>
          <w:tab w:val="left" w:pos="280"/>
          <w:tab w:val="left" w:pos="3640"/>
        </w:tabs>
        <w:spacing w:after="0" w:line="240" w:lineRule="auto"/>
        <w:jc w:val="both"/>
        <w:rPr>
          <w:rFonts w:ascii="Arial" w:hAnsi="Arial" w:cs="Arial"/>
        </w:rPr>
      </w:pPr>
      <w:r w:rsidRPr="00342871">
        <w:rPr>
          <w:rFonts w:ascii="Arial" w:hAnsi="Arial" w:cs="Arial"/>
        </w:rPr>
        <w:t>Les candidats en seront informés par courrier électronique à l’adresse électronique indiquée par les candidats ayant communiqué une adresse électronique.</w:t>
      </w:r>
    </w:p>
    <w:p w14:paraId="6F91DDD2" w14:textId="77777777" w:rsidR="00342871" w:rsidRPr="00342871" w:rsidRDefault="00342871" w:rsidP="00664D10">
      <w:pPr>
        <w:tabs>
          <w:tab w:val="left" w:pos="280"/>
          <w:tab w:val="left" w:pos="3640"/>
        </w:tabs>
        <w:spacing w:after="0" w:line="240" w:lineRule="auto"/>
        <w:jc w:val="both"/>
        <w:rPr>
          <w:rFonts w:ascii="Arial" w:hAnsi="Arial" w:cs="Arial"/>
        </w:rPr>
      </w:pPr>
    </w:p>
    <w:p w14:paraId="384F8E39" w14:textId="49F7C084" w:rsidR="00C92815" w:rsidRPr="00342871" w:rsidRDefault="009D3599" w:rsidP="00664D10">
      <w:pPr>
        <w:autoSpaceDE w:val="0"/>
        <w:spacing w:after="0" w:line="240" w:lineRule="auto"/>
        <w:jc w:val="both"/>
        <w:rPr>
          <w:rFonts w:ascii="Arial" w:hAnsi="Arial" w:cs="Arial"/>
          <w:b/>
          <w:u w:val="single"/>
        </w:rPr>
      </w:pPr>
      <w:r w:rsidRPr="00342871">
        <w:rPr>
          <w:rFonts w:ascii="Arial" w:hAnsi="Arial" w:cs="Arial"/>
          <w:b/>
          <w:u w:val="single"/>
        </w:rPr>
        <w:t>AUSSI, IL EST FORTEMENT RECOMMANDE AUX PERSONNES TELECHARGEANT LE DOSSIER DE CONSULTATION DE RENSEIGNER LE FORMULAIRE D’IDENTIFICATION DESTINE A PERMETTRE LA TRANSMISSION DES MODIFICATIONS EVENTUELLES.</w:t>
      </w:r>
      <w:r w:rsidR="00342871" w:rsidRPr="00342871">
        <w:rPr>
          <w:rFonts w:ascii="Arial" w:hAnsi="Arial" w:cs="Arial"/>
          <w:b/>
          <w:u w:val="single"/>
        </w:rPr>
        <w:br/>
      </w:r>
    </w:p>
    <w:p w14:paraId="5F0FE8C9" w14:textId="77777777" w:rsidR="00F2023E" w:rsidRPr="00664D10" w:rsidRDefault="00F2023E"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664D10">
        <w:rPr>
          <w:rFonts w:ascii="Arial" w:eastAsia="Times New Roman" w:hAnsi="Arial" w:cs="Arial"/>
          <w:b/>
          <w:iCs/>
          <w:sz w:val="26"/>
          <w:szCs w:val="26"/>
          <w:lang w:eastAsia="ar-SA"/>
        </w:rPr>
        <w:t>Conditions de participation</w:t>
      </w:r>
    </w:p>
    <w:p w14:paraId="00625D30" w14:textId="2B86E79C" w:rsidR="00F2023E" w:rsidRDefault="00F2023E" w:rsidP="00342871">
      <w:pPr>
        <w:spacing w:after="0" w:line="240" w:lineRule="auto"/>
        <w:jc w:val="both"/>
        <w:rPr>
          <w:rFonts w:ascii="Arial" w:hAnsi="Arial" w:cs="Arial"/>
        </w:rPr>
      </w:pPr>
      <w:r w:rsidRPr="00342871">
        <w:rPr>
          <w:rFonts w:ascii="Arial" w:hAnsi="Arial" w:cs="Arial"/>
        </w:rPr>
        <w:br/>
        <w:t>Sont demandés concernant la</w:t>
      </w:r>
      <w:r w:rsidR="00E52BC8" w:rsidRPr="00342871">
        <w:rPr>
          <w:rFonts w:ascii="Arial" w:hAnsi="Arial" w:cs="Arial"/>
        </w:rPr>
        <w:t xml:space="preserve"> situation propre du candidat l</w:t>
      </w:r>
      <w:r w:rsidRPr="00342871">
        <w:rPr>
          <w:rFonts w:ascii="Arial" w:hAnsi="Arial" w:cs="Arial"/>
        </w:rPr>
        <w:t>es renseignements nécessaires pour obtenir une évaluation de la capacité économique, financière et technique en vue de la sélection des candidature</w:t>
      </w:r>
      <w:r w:rsidR="00C92815" w:rsidRPr="00342871">
        <w:rPr>
          <w:rFonts w:ascii="Arial" w:hAnsi="Arial" w:cs="Arial"/>
        </w:rPr>
        <w:t xml:space="preserve">s en application </w:t>
      </w:r>
      <w:r w:rsidR="00D76C31" w:rsidRPr="00342871">
        <w:rPr>
          <w:rFonts w:ascii="Arial" w:hAnsi="Arial" w:cs="Arial"/>
        </w:rPr>
        <w:t xml:space="preserve">de l’article R2144-3 du Code de la Commande Publique. </w:t>
      </w:r>
      <w:r w:rsidR="009D3599" w:rsidRPr="00342871">
        <w:rPr>
          <w:rFonts w:ascii="Arial" w:hAnsi="Arial" w:cs="Arial"/>
        </w:rPr>
        <w:t xml:space="preserve"> </w:t>
      </w:r>
    </w:p>
    <w:p w14:paraId="7170115A" w14:textId="77777777" w:rsidR="00342871" w:rsidRPr="00342871" w:rsidRDefault="00342871" w:rsidP="00342871">
      <w:pPr>
        <w:spacing w:after="0" w:line="240" w:lineRule="auto"/>
        <w:jc w:val="both"/>
        <w:rPr>
          <w:rFonts w:ascii="Arial" w:hAnsi="Arial" w:cs="Arial"/>
        </w:rPr>
      </w:pPr>
    </w:p>
    <w:p w14:paraId="589D98B5" w14:textId="7356A70C" w:rsidR="00F2023E" w:rsidRPr="00342871" w:rsidRDefault="00F2023E" w:rsidP="00342871">
      <w:pPr>
        <w:spacing w:after="0" w:line="240" w:lineRule="auto"/>
        <w:jc w:val="both"/>
        <w:rPr>
          <w:rFonts w:ascii="Arial" w:hAnsi="Arial" w:cs="Arial"/>
        </w:rPr>
      </w:pPr>
      <w:r w:rsidRPr="00342871">
        <w:rPr>
          <w:rFonts w:ascii="Arial" w:hAnsi="Arial" w:cs="Arial"/>
        </w:rPr>
        <w:t>Les candidats n’ont la possibilité de présenter qu’une seule offre en qualité de candidat individuel.</w:t>
      </w:r>
      <w:r w:rsidR="009D3599" w:rsidRPr="00342871">
        <w:rPr>
          <w:rFonts w:ascii="Arial" w:hAnsi="Arial" w:cs="Arial"/>
        </w:rPr>
        <w:t xml:space="preserve"> </w:t>
      </w:r>
      <w:r w:rsidRPr="00342871">
        <w:rPr>
          <w:rFonts w:ascii="Arial" w:hAnsi="Arial" w:cs="Arial"/>
        </w:rPr>
        <w:t xml:space="preserve">Ils ont néanmoins la possibilité de présenter une ou plusieurs offres en qualité de membre d’un ou plusieurs groupements d’opérateurs économiques, solidaire ou conjoint. </w:t>
      </w:r>
      <w:r w:rsidR="00342871">
        <w:rPr>
          <w:rFonts w:ascii="Arial" w:hAnsi="Arial" w:cs="Arial"/>
        </w:rPr>
        <w:br/>
      </w:r>
    </w:p>
    <w:p w14:paraId="30F84048" w14:textId="5E537337" w:rsidR="00F2023E" w:rsidRDefault="00F2023E" w:rsidP="00342871">
      <w:pPr>
        <w:autoSpaceDE w:val="0"/>
        <w:spacing w:after="0" w:line="240" w:lineRule="auto"/>
        <w:jc w:val="both"/>
        <w:rPr>
          <w:rFonts w:ascii="Arial" w:hAnsi="Arial" w:cs="Arial"/>
        </w:rPr>
      </w:pPr>
      <w:r w:rsidRPr="00342871">
        <w:rPr>
          <w:rFonts w:ascii="Arial" w:hAnsi="Arial" w:cs="Arial"/>
        </w:rPr>
        <w:t>En cas de groupement d’entreprises, aucune forme particulière n’est exigée par le pouvoir adjudicateur dès lors que la forme du groupement attributaire est compatible avec une exécution conforme du marché. Les candidatures et les offres sont signées soit par l’ensemble des membres du groupement, soit par le mandataire s’il justifie des habilitations nécessaires au stade de la passation du marché.</w:t>
      </w:r>
    </w:p>
    <w:p w14:paraId="4277E88F" w14:textId="77777777" w:rsidR="00342871" w:rsidRPr="00342871" w:rsidRDefault="00342871" w:rsidP="00342871">
      <w:pPr>
        <w:autoSpaceDE w:val="0"/>
        <w:spacing w:after="0" w:line="240" w:lineRule="auto"/>
        <w:jc w:val="both"/>
        <w:rPr>
          <w:rFonts w:ascii="Arial" w:hAnsi="Arial" w:cs="Arial"/>
        </w:rPr>
      </w:pPr>
    </w:p>
    <w:p w14:paraId="3EC6DAEE" w14:textId="0D219F27" w:rsidR="00F2023E" w:rsidRDefault="00F2023E" w:rsidP="00342871">
      <w:pPr>
        <w:spacing w:after="0" w:line="240" w:lineRule="auto"/>
        <w:jc w:val="both"/>
        <w:rPr>
          <w:rFonts w:ascii="Arial" w:hAnsi="Arial" w:cs="Arial"/>
        </w:rPr>
      </w:pPr>
      <w:r w:rsidRPr="00342871">
        <w:rPr>
          <w:rFonts w:ascii="Arial" w:hAnsi="Arial" w:cs="Arial"/>
        </w:rPr>
        <w:t xml:space="preserve">En cas de groupement conjoint, le groupement candidat </w:t>
      </w:r>
      <w:r w:rsidR="00E52BC8" w:rsidRPr="00342871">
        <w:rPr>
          <w:rFonts w:ascii="Arial" w:hAnsi="Arial" w:cs="Arial"/>
        </w:rPr>
        <w:t>veillera à bien remplir l’article « Répartition des prestations »</w:t>
      </w:r>
      <w:r w:rsidR="00DA7B30" w:rsidRPr="00342871">
        <w:rPr>
          <w:rFonts w:ascii="Arial" w:hAnsi="Arial" w:cs="Arial"/>
        </w:rPr>
        <w:t xml:space="preserve"> de l’acte d’</w:t>
      </w:r>
      <w:r w:rsidR="002E6BA1" w:rsidRPr="00342871">
        <w:rPr>
          <w:rFonts w:ascii="Arial" w:hAnsi="Arial" w:cs="Arial"/>
        </w:rPr>
        <w:t>engagement et</w:t>
      </w:r>
      <w:r w:rsidRPr="00342871">
        <w:rPr>
          <w:rFonts w:ascii="Arial" w:hAnsi="Arial" w:cs="Arial"/>
        </w:rPr>
        <w:t xml:space="preserve"> joindra les RIB des membres du groupement. </w:t>
      </w:r>
    </w:p>
    <w:p w14:paraId="5DE34F8B" w14:textId="77777777" w:rsidR="00342871" w:rsidRPr="00342871" w:rsidRDefault="00342871" w:rsidP="00342871">
      <w:pPr>
        <w:spacing w:after="0" w:line="240" w:lineRule="auto"/>
        <w:jc w:val="both"/>
        <w:rPr>
          <w:rFonts w:ascii="Arial" w:hAnsi="Arial" w:cs="Arial"/>
        </w:rPr>
      </w:pPr>
    </w:p>
    <w:p w14:paraId="6DC9AEF4" w14:textId="77777777" w:rsidR="00AB4C18" w:rsidRPr="00664D10" w:rsidRDefault="00316808"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664D10">
        <w:rPr>
          <w:rFonts w:ascii="Arial" w:eastAsia="Times New Roman" w:hAnsi="Arial" w:cs="Arial"/>
          <w:b/>
          <w:iCs/>
          <w:sz w:val="26"/>
          <w:szCs w:val="26"/>
          <w:lang w:eastAsia="ar-SA"/>
        </w:rPr>
        <w:t>V</w:t>
      </w:r>
      <w:r w:rsidR="00AB4C18" w:rsidRPr="00664D10">
        <w:rPr>
          <w:rFonts w:ascii="Arial" w:eastAsia="Times New Roman" w:hAnsi="Arial" w:cs="Arial"/>
          <w:b/>
          <w:iCs/>
          <w:sz w:val="26"/>
          <w:szCs w:val="26"/>
          <w:lang w:eastAsia="ar-SA"/>
        </w:rPr>
        <w:t>isites de site</w:t>
      </w:r>
    </w:p>
    <w:p w14:paraId="6FC5141C" w14:textId="77777777" w:rsidR="00342871" w:rsidRDefault="00342871" w:rsidP="00342871">
      <w:pPr>
        <w:spacing w:after="0" w:line="240" w:lineRule="auto"/>
        <w:jc w:val="both"/>
        <w:rPr>
          <w:rFonts w:ascii="Arial" w:hAnsi="Arial" w:cs="Arial"/>
        </w:rPr>
      </w:pPr>
    </w:p>
    <w:p w14:paraId="4F711359" w14:textId="76A16F54" w:rsidR="00AB4C18" w:rsidRDefault="00AB4C18" w:rsidP="00342871">
      <w:pPr>
        <w:spacing w:after="0" w:line="240" w:lineRule="auto"/>
        <w:jc w:val="both"/>
        <w:rPr>
          <w:rFonts w:ascii="Arial" w:hAnsi="Arial" w:cs="Arial"/>
        </w:rPr>
      </w:pPr>
      <w:r w:rsidRPr="00342871">
        <w:rPr>
          <w:rFonts w:ascii="Arial" w:hAnsi="Arial" w:cs="Arial"/>
        </w:rPr>
        <w:t>Aucune visite ne sera programmée</w:t>
      </w:r>
      <w:r w:rsidR="00B27A99" w:rsidRPr="00342871">
        <w:rPr>
          <w:rFonts w:ascii="Arial" w:hAnsi="Arial" w:cs="Arial"/>
        </w:rPr>
        <w:t>.</w:t>
      </w:r>
    </w:p>
    <w:p w14:paraId="2A38DEC8" w14:textId="77777777" w:rsidR="00342871" w:rsidRPr="00342871" w:rsidRDefault="00342871" w:rsidP="00342871">
      <w:pPr>
        <w:spacing w:after="0" w:line="240" w:lineRule="auto"/>
        <w:jc w:val="both"/>
        <w:rPr>
          <w:rFonts w:ascii="Arial" w:hAnsi="Arial" w:cs="Arial"/>
        </w:rPr>
      </w:pPr>
    </w:p>
    <w:p w14:paraId="400026D5" w14:textId="77777777" w:rsidR="00F2023E" w:rsidRPr="00664D10" w:rsidRDefault="00F2023E"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664D10">
        <w:rPr>
          <w:rFonts w:ascii="Arial" w:eastAsia="Times New Roman" w:hAnsi="Arial" w:cs="Arial"/>
          <w:b/>
          <w:iCs/>
          <w:sz w:val="26"/>
          <w:szCs w:val="26"/>
          <w:lang w:eastAsia="ar-SA"/>
        </w:rPr>
        <w:t>Présentation des candidatures et des offres</w:t>
      </w:r>
    </w:p>
    <w:p w14:paraId="1533622E" w14:textId="77777777" w:rsidR="00342871" w:rsidRPr="00342871" w:rsidRDefault="00342871" w:rsidP="00342871">
      <w:pPr>
        <w:spacing w:after="0" w:line="240" w:lineRule="auto"/>
        <w:jc w:val="both"/>
        <w:rPr>
          <w:rFonts w:ascii="Arial" w:hAnsi="Arial" w:cs="Arial"/>
        </w:rPr>
      </w:pPr>
    </w:p>
    <w:p w14:paraId="5452AD92" w14:textId="62C75C78" w:rsidR="00F2023E" w:rsidRPr="00664D10" w:rsidRDefault="00A71BEF" w:rsidP="00664D10">
      <w:pPr>
        <w:keepNext/>
        <w:keepLines/>
        <w:spacing w:after="0" w:line="240" w:lineRule="auto"/>
        <w:jc w:val="both"/>
        <w:outlineLvl w:val="1"/>
        <w:rPr>
          <w:rFonts w:ascii="Arial" w:eastAsiaTheme="majorEastAsia" w:hAnsi="Arial" w:cs="Arial"/>
          <w:b/>
          <w:bCs/>
        </w:rPr>
      </w:pPr>
      <w:r w:rsidRPr="00664D10">
        <w:rPr>
          <w:rFonts w:ascii="Arial" w:eastAsiaTheme="majorEastAsia" w:hAnsi="Arial" w:cs="Arial"/>
          <w:b/>
          <w:bCs/>
        </w:rPr>
        <w:t>8</w:t>
      </w:r>
      <w:r w:rsidR="00EF55D5" w:rsidRPr="00664D10">
        <w:rPr>
          <w:rFonts w:ascii="Arial" w:eastAsiaTheme="majorEastAsia" w:hAnsi="Arial" w:cs="Arial"/>
          <w:b/>
          <w:bCs/>
        </w:rPr>
        <w:t>.1</w:t>
      </w:r>
      <w:r w:rsidR="00F2023E" w:rsidRPr="00664D10">
        <w:rPr>
          <w:rFonts w:ascii="Arial" w:eastAsiaTheme="majorEastAsia" w:hAnsi="Arial" w:cs="Arial"/>
          <w:b/>
          <w:bCs/>
        </w:rPr>
        <w:t>- Pièces demandées à l’appui de la candidature</w:t>
      </w:r>
      <w:r w:rsidR="00F2023E" w:rsidRPr="00664D10">
        <w:rPr>
          <w:rFonts w:ascii="Arial" w:eastAsiaTheme="majorEastAsia" w:hAnsi="Arial" w:cs="Arial"/>
          <w:b/>
          <w:bCs/>
        </w:rPr>
        <w:tab/>
      </w:r>
    </w:p>
    <w:p w14:paraId="02D989D7" w14:textId="3D6C16AA" w:rsidR="00F2023E" w:rsidRDefault="00F2023E" w:rsidP="00342871">
      <w:pPr>
        <w:spacing w:after="0" w:line="240" w:lineRule="auto"/>
        <w:jc w:val="both"/>
        <w:rPr>
          <w:rFonts w:ascii="Arial" w:hAnsi="Arial" w:cs="Arial"/>
        </w:rPr>
      </w:pPr>
      <w:r w:rsidRPr="00342871">
        <w:rPr>
          <w:rFonts w:ascii="Arial" w:hAnsi="Arial" w:cs="Arial"/>
        </w:rPr>
        <w:br/>
        <w:t xml:space="preserve">Le dossier de candidature doit comporter les pièces suivantes : </w:t>
      </w:r>
    </w:p>
    <w:p w14:paraId="76AE3FFC" w14:textId="77777777" w:rsidR="00342871" w:rsidRPr="00342871" w:rsidRDefault="00342871" w:rsidP="00342871">
      <w:pPr>
        <w:spacing w:after="0" w:line="240" w:lineRule="auto"/>
        <w:jc w:val="both"/>
        <w:rPr>
          <w:rFonts w:ascii="Arial" w:hAnsi="Arial" w:cs="Arial"/>
        </w:rPr>
      </w:pPr>
    </w:p>
    <w:p w14:paraId="6E89C1BD" w14:textId="77777777" w:rsidR="00DB2F14" w:rsidRPr="00342871" w:rsidRDefault="00F2023E" w:rsidP="00342871">
      <w:pPr>
        <w:numPr>
          <w:ilvl w:val="0"/>
          <w:numId w:val="4"/>
        </w:numPr>
        <w:tabs>
          <w:tab w:val="clear" w:pos="720"/>
        </w:tabs>
        <w:suppressAutoHyphens/>
        <w:spacing w:after="0" w:line="240" w:lineRule="auto"/>
        <w:ind w:left="567" w:hanging="283"/>
        <w:jc w:val="both"/>
        <w:rPr>
          <w:rFonts w:ascii="Arial" w:hAnsi="Arial" w:cs="Arial"/>
        </w:rPr>
      </w:pPr>
      <w:r w:rsidRPr="00342871">
        <w:rPr>
          <w:rFonts w:ascii="Arial" w:hAnsi="Arial" w:cs="Arial"/>
          <w:b/>
          <w:bCs/>
          <w:u w:val="single"/>
        </w:rPr>
        <w:t xml:space="preserve">Une lettre de présentation de la candidature (modèle recommandé : formulaire DC1 joint au dossier de consultation) </w:t>
      </w:r>
      <w:r w:rsidR="008F12A9" w:rsidRPr="00342871">
        <w:rPr>
          <w:rFonts w:ascii="Arial" w:hAnsi="Arial" w:cs="Arial"/>
          <w:b/>
          <w:bCs/>
          <w:u w:val="single"/>
        </w:rPr>
        <w:t>complétée</w:t>
      </w:r>
      <w:r w:rsidRPr="00342871">
        <w:rPr>
          <w:rFonts w:ascii="Arial" w:hAnsi="Arial" w:cs="Arial"/>
          <w:b/>
          <w:bCs/>
          <w:u w:val="single"/>
        </w:rPr>
        <w:t xml:space="preserve"> </w:t>
      </w:r>
    </w:p>
    <w:p w14:paraId="35DA5830" w14:textId="049DC38D" w:rsidR="00F2023E" w:rsidRPr="00342871" w:rsidRDefault="00F2023E" w:rsidP="00342871">
      <w:pPr>
        <w:numPr>
          <w:ilvl w:val="0"/>
          <w:numId w:val="4"/>
        </w:numPr>
        <w:tabs>
          <w:tab w:val="clear" w:pos="720"/>
        </w:tabs>
        <w:suppressAutoHyphens/>
        <w:spacing w:after="0" w:line="240" w:lineRule="auto"/>
        <w:ind w:left="567" w:hanging="283"/>
        <w:jc w:val="both"/>
        <w:rPr>
          <w:rFonts w:ascii="Arial" w:hAnsi="Arial" w:cs="Arial"/>
          <w:b/>
          <w:bCs/>
          <w:u w:val="single"/>
        </w:rPr>
      </w:pPr>
      <w:r w:rsidRPr="00342871">
        <w:rPr>
          <w:rFonts w:ascii="Arial" w:hAnsi="Arial" w:cs="Arial"/>
          <w:b/>
          <w:bCs/>
          <w:u w:val="single"/>
        </w:rPr>
        <w:lastRenderedPageBreak/>
        <w:t xml:space="preserve">La déclaration du candidat (modèle recommandé : formulaire DC2 joint au dossier de consultation) dûment </w:t>
      </w:r>
      <w:r w:rsidR="00B27A99" w:rsidRPr="00342871">
        <w:rPr>
          <w:rFonts w:ascii="Arial" w:hAnsi="Arial" w:cs="Arial"/>
          <w:b/>
          <w:bCs/>
          <w:u w:val="single"/>
        </w:rPr>
        <w:t>renseignée ;</w:t>
      </w:r>
    </w:p>
    <w:p w14:paraId="76DDBA47" w14:textId="77777777" w:rsidR="00B27A99" w:rsidRPr="00342871" w:rsidRDefault="00B27A99" w:rsidP="00342871">
      <w:pPr>
        <w:numPr>
          <w:ilvl w:val="0"/>
          <w:numId w:val="4"/>
        </w:numPr>
        <w:tabs>
          <w:tab w:val="clear" w:pos="720"/>
        </w:tabs>
        <w:suppressAutoHyphens/>
        <w:spacing w:after="0" w:line="240" w:lineRule="auto"/>
        <w:ind w:left="567" w:hanging="283"/>
        <w:jc w:val="both"/>
        <w:rPr>
          <w:rFonts w:ascii="Arial" w:hAnsi="Arial" w:cs="Arial"/>
          <w:b/>
          <w:bCs/>
          <w:u w:val="single"/>
        </w:rPr>
      </w:pPr>
      <w:r w:rsidRPr="00342871">
        <w:rPr>
          <w:rFonts w:ascii="Arial" w:hAnsi="Arial" w:cs="Arial"/>
          <w:b/>
          <w:bCs/>
          <w:u w:val="single"/>
        </w:rPr>
        <w:t>La déclaration concernant le chiffre d'affaires global et le chiffre d'affaires concernant les prestations objet du marché, réalisées au cours des trois derniers exercices disponibles (modèle recommandé : formulaire DC2);</w:t>
      </w:r>
    </w:p>
    <w:p w14:paraId="0E574D3E" w14:textId="35FAF034" w:rsidR="00F2023E" w:rsidRPr="00342871" w:rsidRDefault="00F2023E" w:rsidP="00342871">
      <w:pPr>
        <w:numPr>
          <w:ilvl w:val="0"/>
          <w:numId w:val="4"/>
        </w:numPr>
        <w:tabs>
          <w:tab w:val="clear" w:pos="720"/>
        </w:tabs>
        <w:suppressAutoHyphens/>
        <w:spacing w:after="0" w:line="240" w:lineRule="auto"/>
        <w:ind w:left="567" w:hanging="283"/>
        <w:jc w:val="both"/>
        <w:rPr>
          <w:rFonts w:ascii="Arial" w:hAnsi="Arial" w:cs="Arial"/>
          <w:b/>
          <w:bCs/>
          <w:u w:val="single"/>
        </w:rPr>
      </w:pPr>
      <w:r w:rsidRPr="00342871">
        <w:rPr>
          <w:rFonts w:ascii="Arial" w:hAnsi="Arial" w:cs="Arial"/>
          <w:b/>
          <w:bCs/>
          <w:u w:val="single"/>
        </w:rPr>
        <w:t xml:space="preserve">Une </w:t>
      </w:r>
      <w:r w:rsidR="00FB1342" w:rsidRPr="00342871">
        <w:rPr>
          <w:rFonts w:ascii="Arial" w:hAnsi="Arial" w:cs="Arial"/>
          <w:b/>
          <w:bCs/>
          <w:u w:val="single"/>
        </w:rPr>
        <w:t>présentation d’une liste des principales fournitures effectuées au cours des tr</w:t>
      </w:r>
      <w:r w:rsidR="00940796" w:rsidRPr="00342871">
        <w:rPr>
          <w:rFonts w:ascii="Arial" w:hAnsi="Arial" w:cs="Arial"/>
          <w:b/>
          <w:bCs/>
          <w:u w:val="single"/>
        </w:rPr>
        <w:t>ois dernières années indiquant le montant, la date et le destinataire public ou privé</w:t>
      </w:r>
      <w:r w:rsidR="00B27A99" w:rsidRPr="00342871">
        <w:rPr>
          <w:rFonts w:ascii="Arial" w:hAnsi="Arial" w:cs="Arial"/>
          <w:b/>
          <w:bCs/>
          <w:u w:val="single"/>
        </w:rPr>
        <w:t> :</w:t>
      </w:r>
    </w:p>
    <w:p w14:paraId="463B0F47" w14:textId="77777777" w:rsidR="008F12A9" w:rsidRPr="00342871" w:rsidRDefault="00F2023E" w:rsidP="00342871">
      <w:pPr>
        <w:numPr>
          <w:ilvl w:val="0"/>
          <w:numId w:val="4"/>
        </w:numPr>
        <w:tabs>
          <w:tab w:val="clear" w:pos="720"/>
        </w:tabs>
        <w:suppressAutoHyphens/>
        <w:spacing w:after="0" w:line="240" w:lineRule="auto"/>
        <w:ind w:left="567" w:hanging="283"/>
        <w:jc w:val="both"/>
        <w:rPr>
          <w:rFonts w:ascii="Arial" w:hAnsi="Arial" w:cs="Arial"/>
        </w:rPr>
      </w:pPr>
      <w:r w:rsidRPr="00342871">
        <w:rPr>
          <w:rFonts w:ascii="Arial" w:hAnsi="Arial" w:cs="Arial"/>
          <w:b/>
          <w:bCs/>
          <w:u w:val="single"/>
        </w:rPr>
        <w:t>En cas de co-traitance</w:t>
      </w:r>
      <w:r w:rsidRPr="00342871">
        <w:rPr>
          <w:rFonts w:ascii="Arial" w:hAnsi="Arial" w:cs="Arial"/>
        </w:rPr>
        <w:t xml:space="preserve">, chaque co-traitant doit transmettre les mêmes documents que ceux mentionnés ci-dessus, à l’exception de la lettre de candidature (formulaire DC1), qui peut être commune à l’ensemble du groupement, qui précise la forme du groupement et l’identité du mandataire. </w:t>
      </w:r>
    </w:p>
    <w:p w14:paraId="62C5E2C5" w14:textId="77777777" w:rsidR="00DB2F14" w:rsidRPr="00342871" w:rsidRDefault="00DB2F14" w:rsidP="00342871">
      <w:pPr>
        <w:suppressAutoHyphens/>
        <w:spacing w:after="0" w:line="240" w:lineRule="auto"/>
        <w:jc w:val="both"/>
        <w:rPr>
          <w:rFonts w:ascii="Arial" w:hAnsi="Arial" w:cs="Arial"/>
        </w:rPr>
      </w:pPr>
    </w:p>
    <w:p w14:paraId="5C998073" w14:textId="1237E108" w:rsidR="00D54F8D" w:rsidRDefault="00D54F8D" w:rsidP="00342871">
      <w:pPr>
        <w:suppressAutoHyphens/>
        <w:spacing w:after="0" w:line="240" w:lineRule="auto"/>
        <w:jc w:val="both"/>
        <w:rPr>
          <w:rStyle w:val="Accentuation"/>
          <w:rFonts w:ascii="Arial" w:hAnsi="Arial" w:cs="Arial"/>
          <w:color w:val="000000"/>
        </w:rPr>
      </w:pPr>
      <w:r w:rsidRPr="00342871">
        <w:rPr>
          <w:rStyle w:val="Accentuation"/>
          <w:rFonts w:ascii="Arial" w:hAnsi="Arial" w:cs="Arial"/>
          <w:color w:val="000000"/>
        </w:rPr>
        <w:t>Si, pour une raison justifiée, l'opérateur économique n'est pas en mesure de produire les renseignements et documents demandés par l'Université, il est autorisé à prouver sa capacité économique et financière par tout autre moyen considéré comme approprié par l'</w:t>
      </w:r>
      <w:r w:rsidR="00F51859" w:rsidRPr="00342871">
        <w:rPr>
          <w:rStyle w:val="Accentuation"/>
          <w:rFonts w:ascii="Arial" w:hAnsi="Arial" w:cs="Arial"/>
          <w:color w:val="000000"/>
        </w:rPr>
        <w:t>Université.</w:t>
      </w:r>
      <w:r w:rsidR="00342871">
        <w:rPr>
          <w:rStyle w:val="Accentuation"/>
          <w:rFonts w:ascii="Arial" w:hAnsi="Arial" w:cs="Arial"/>
          <w:color w:val="000000"/>
        </w:rPr>
        <w:br/>
      </w:r>
    </w:p>
    <w:tbl>
      <w:tblPr>
        <w:tblStyle w:val="Grilledutableau"/>
        <w:tblW w:w="0" w:type="auto"/>
        <w:tblLook w:val="04A0" w:firstRow="1" w:lastRow="0" w:firstColumn="1" w:lastColumn="0" w:noHBand="0" w:noVBand="1"/>
      </w:tblPr>
      <w:tblGrid>
        <w:gridCol w:w="9062"/>
      </w:tblGrid>
      <w:tr w:rsidR="00342871" w14:paraId="4B68651E" w14:textId="77777777" w:rsidTr="00342871">
        <w:trPr>
          <w:trHeight w:val="1272"/>
        </w:trPr>
        <w:tc>
          <w:tcPr>
            <w:tcW w:w="9062" w:type="dxa"/>
            <w:vAlign w:val="center"/>
          </w:tcPr>
          <w:p w14:paraId="4C6EA2CD" w14:textId="13C0B220" w:rsidR="00342871" w:rsidRPr="00342871" w:rsidRDefault="00342871" w:rsidP="00342871">
            <w:pPr>
              <w:suppressAutoHyphens/>
              <w:jc w:val="both"/>
              <w:rPr>
                <w:rStyle w:val="Accentuation"/>
                <w:rFonts w:ascii="Arial" w:hAnsi="Arial" w:cs="Arial"/>
                <w:i w:val="0"/>
                <w:color w:val="000000"/>
              </w:rPr>
            </w:pPr>
            <w:r w:rsidRPr="00342871">
              <w:rPr>
                <w:rStyle w:val="Accentuation"/>
                <w:rFonts w:ascii="Arial" w:hAnsi="Arial" w:cs="Arial"/>
                <w:i w:val="0"/>
                <w:color w:val="000000"/>
              </w:rPr>
              <w:t>A titre informatif, un document unique de marché européen (DUME) au sens de l’article R2143-4 du Code de la Commande Publique, associé à la présente consultation a été créé sur le profil acheteur PLACE. Le candidat a la possibilité de compléter ce DUME en lieu et place des formulaires DC1 et DC2.</w:t>
            </w:r>
          </w:p>
        </w:tc>
      </w:tr>
    </w:tbl>
    <w:p w14:paraId="04C09B12" w14:textId="77777777" w:rsidR="00342871" w:rsidRPr="00342871" w:rsidRDefault="00342871" w:rsidP="00342871">
      <w:pPr>
        <w:suppressAutoHyphens/>
        <w:spacing w:after="0" w:line="240" w:lineRule="auto"/>
        <w:jc w:val="both"/>
        <w:rPr>
          <w:rStyle w:val="Accentuation"/>
          <w:rFonts w:ascii="Arial" w:hAnsi="Arial" w:cs="Arial"/>
          <w:color w:val="000000"/>
        </w:rPr>
      </w:pPr>
    </w:p>
    <w:p w14:paraId="07E1904D" w14:textId="04AC56C6" w:rsidR="008F12A9" w:rsidRPr="00664D10" w:rsidRDefault="00A71BEF" w:rsidP="00664D10">
      <w:pPr>
        <w:keepNext/>
        <w:keepLines/>
        <w:spacing w:after="0" w:line="240" w:lineRule="auto"/>
        <w:jc w:val="both"/>
        <w:outlineLvl w:val="1"/>
        <w:rPr>
          <w:rFonts w:ascii="Arial" w:eastAsiaTheme="majorEastAsia" w:hAnsi="Arial" w:cs="Arial"/>
          <w:b/>
          <w:bCs/>
        </w:rPr>
      </w:pPr>
      <w:r w:rsidRPr="00664D10">
        <w:rPr>
          <w:rFonts w:ascii="Arial" w:eastAsiaTheme="majorEastAsia" w:hAnsi="Arial" w:cs="Arial"/>
          <w:b/>
          <w:bCs/>
        </w:rPr>
        <w:t>8</w:t>
      </w:r>
      <w:r w:rsidR="008F12A9" w:rsidRPr="00664D10">
        <w:rPr>
          <w:rFonts w:ascii="Arial" w:eastAsiaTheme="majorEastAsia" w:hAnsi="Arial" w:cs="Arial"/>
          <w:b/>
          <w:bCs/>
        </w:rPr>
        <w:t>.2</w:t>
      </w:r>
      <w:r w:rsidR="00023376" w:rsidRPr="00664D10">
        <w:rPr>
          <w:rFonts w:ascii="Arial" w:eastAsiaTheme="majorEastAsia" w:hAnsi="Arial" w:cs="Arial"/>
          <w:b/>
          <w:bCs/>
        </w:rPr>
        <w:t xml:space="preserve"> </w:t>
      </w:r>
      <w:r w:rsidR="008F12A9" w:rsidRPr="00664D10">
        <w:rPr>
          <w:rFonts w:ascii="Arial" w:eastAsiaTheme="majorEastAsia" w:hAnsi="Arial" w:cs="Arial"/>
          <w:b/>
          <w:bCs/>
        </w:rPr>
        <w:t>- Pièces demandées à l’appui de l’offre</w:t>
      </w:r>
    </w:p>
    <w:p w14:paraId="73698940" w14:textId="280A9764" w:rsidR="008F12A9" w:rsidRDefault="008F12A9" w:rsidP="00342871">
      <w:pPr>
        <w:spacing w:after="0" w:line="240" w:lineRule="auto"/>
        <w:jc w:val="both"/>
        <w:rPr>
          <w:rFonts w:ascii="Arial" w:hAnsi="Arial" w:cs="Arial"/>
        </w:rPr>
      </w:pPr>
      <w:r w:rsidRPr="00342871">
        <w:rPr>
          <w:rFonts w:ascii="Arial" w:hAnsi="Arial" w:cs="Arial"/>
        </w:rPr>
        <w:br/>
        <w:t xml:space="preserve">Le candidat devra obligatoirement fournir les pièces suivantes à l’appui de son offre : </w:t>
      </w:r>
    </w:p>
    <w:p w14:paraId="395E9658" w14:textId="77777777" w:rsidR="00342871" w:rsidRPr="00342871" w:rsidRDefault="00342871" w:rsidP="00342871">
      <w:pPr>
        <w:spacing w:after="0" w:line="240" w:lineRule="auto"/>
        <w:jc w:val="both"/>
        <w:rPr>
          <w:rFonts w:ascii="Arial" w:hAnsi="Arial" w:cs="Arial"/>
        </w:rPr>
      </w:pPr>
    </w:p>
    <w:p w14:paraId="1157485C" w14:textId="77777777" w:rsidR="00B27A99" w:rsidRPr="00342871" w:rsidRDefault="00B27A99" w:rsidP="00342871">
      <w:pPr>
        <w:numPr>
          <w:ilvl w:val="0"/>
          <w:numId w:val="6"/>
        </w:numPr>
        <w:spacing w:after="0" w:line="240" w:lineRule="auto"/>
        <w:ind w:left="567" w:hanging="283"/>
        <w:contextualSpacing/>
        <w:jc w:val="both"/>
        <w:rPr>
          <w:rFonts w:ascii="Arial" w:hAnsi="Arial" w:cs="Arial"/>
        </w:rPr>
      </w:pPr>
      <w:r w:rsidRPr="00342871">
        <w:rPr>
          <w:rFonts w:ascii="Arial" w:hAnsi="Arial" w:cs="Arial"/>
          <w:b/>
          <w:u w:val="single"/>
        </w:rPr>
        <w:t>L’annexe à l'acte d'engagement : annexe n°1 « cadre de réponse technique et financier » dûment complétée ;</w:t>
      </w:r>
    </w:p>
    <w:p w14:paraId="09885971" w14:textId="7CBA7E97" w:rsidR="00FE570B" w:rsidRDefault="00FE570B" w:rsidP="00342871">
      <w:pPr>
        <w:spacing w:after="0" w:line="240" w:lineRule="auto"/>
        <w:contextualSpacing/>
        <w:jc w:val="both"/>
        <w:rPr>
          <w:rFonts w:ascii="Arial" w:hAnsi="Arial" w:cs="Arial"/>
          <w:b/>
          <w:highlight w:val="green"/>
          <w:u w:val="single"/>
        </w:rPr>
      </w:pPr>
    </w:p>
    <w:tbl>
      <w:tblPr>
        <w:tblStyle w:val="Grilledutableau"/>
        <w:tblW w:w="0" w:type="auto"/>
        <w:tblLook w:val="04A0" w:firstRow="1" w:lastRow="0" w:firstColumn="1" w:lastColumn="0" w:noHBand="0" w:noVBand="1"/>
      </w:tblPr>
      <w:tblGrid>
        <w:gridCol w:w="9062"/>
      </w:tblGrid>
      <w:tr w:rsidR="00342871" w14:paraId="72AA7DA6" w14:textId="77777777" w:rsidTr="00342871">
        <w:trPr>
          <w:trHeight w:val="1394"/>
        </w:trPr>
        <w:tc>
          <w:tcPr>
            <w:tcW w:w="9062" w:type="dxa"/>
            <w:vAlign w:val="center"/>
          </w:tcPr>
          <w:p w14:paraId="5779269E" w14:textId="77777777" w:rsidR="00342871" w:rsidRPr="00342871" w:rsidRDefault="00342871" w:rsidP="00342871">
            <w:pPr>
              <w:contextualSpacing/>
              <w:jc w:val="both"/>
              <w:rPr>
                <w:rFonts w:ascii="Arial" w:hAnsi="Arial" w:cs="Arial"/>
                <w:b/>
              </w:rPr>
            </w:pPr>
            <w:r w:rsidRPr="00342871">
              <w:rPr>
                <w:rFonts w:ascii="Arial" w:hAnsi="Arial" w:cs="Arial"/>
                <w:b/>
              </w:rPr>
              <w:t>Le candidat a la faculté de remettre et de signer un acte d’engagement (modèle fourni dans le dossier de consultation des entreprises) dès le dépôt de son offre.</w:t>
            </w:r>
          </w:p>
          <w:p w14:paraId="5DCB68A4" w14:textId="77777777" w:rsidR="00342871" w:rsidRPr="00342871" w:rsidRDefault="00342871" w:rsidP="00342871">
            <w:pPr>
              <w:contextualSpacing/>
              <w:jc w:val="both"/>
              <w:rPr>
                <w:rFonts w:ascii="Arial" w:hAnsi="Arial" w:cs="Arial"/>
                <w:b/>
              </w:rPr>
            </w:pPr>
          </w:p>
          <w:p w14:paraId="2E6EFB46" w14:textId="5F7A5556" w:rsidR="00342871" w:rsidRPr="00342871" w:rsidRDefault="00342871" w:rsidP="00342871">
            <w:pPr>
              <w:contextualSpacing/>
              <w:jc w:val="both"/>
              <w:rPr>
                <w:rFonts w:ascii="Arial" w:hAnsi="Arial" w:cs="Arial"/>
                <w:highlight w:val="green"/>
              </w:rPr>
            </w:pPr>
            <w:r w:rsidRPr="00342871">
              <w:rPr>
                <w:rFonts w:ascii="Arial" w:hAnsi="Arial" w:cs="Arial"/>
                <w:b/>
              </w:rPr>
              <w:t>Ce document signé sera exigé auprès du candidat auquel il est envisagé d’attribuer le contrat, avant notification (cf. article 8.3)</w:t>
            </w:r>
          </w:p>
        </w:tc>
      </w:tr>
    </w:tbl>
    <w:p w14:paraId="2E1DF6F6" w14:textId="77777777" w:rsidR="00FE570B" w:rsidRPr="00342871" w:rsidRDefault="00FE570B" w:rsidP="00342871">
      <w:pPr>
        <w:spacing w:after="0" w:line="240" w:lineRule="auto"/>
        <w:contextualSpacing/>
        <w:jc w:val="both"/>
        <w:rPr>
          <w:rFonts w:ascii="Arial" w:hAnsi="Arial" w:cs="Arial"/>
          <w:highlight w:val="cyan"/>
        </w:rPr>
      </w:pPr>
    </w:p>
    <w:p w14:paraId="49652EDC" w14:textId="61F18976" w:rsidR="00B27A99" w:rsidRPr="00342871" w:rsidRDefault="00B27A99" w:rsidP="00342871">
      <w:pPr>
        <w:numPr>
          <w:ilvl w:val="0"/>
          <w:numId w:val="6"/>
        </w:numPr>
        <w:spacing w:after="0" w:line="240" w:lineRule="auto"/>
        <w:ind w:left="567" w:hanging="283"/>
        <w:contextualSpacing/>
        <w:jc w:val="both"/>
        <w:rPr>
          <w:rFonts w:ascii="Arial" w:hAnsi="Arial" w:cs="Arial"/>
        </w:rPr>
      </w:pPr>
      <w:r w:rsidRPr="00342871">
        <w:rPr>
          <w:rFonts w:ascii="Arial" w:hAnsi="Arial" w:cs="Arial"/>
          <w:b/>
          <w:u w:val="single"/>
        </w:rPr>
        <w:t xml:space="preserve">Un mémoire technique du candidat qui devra porter sur les points suivants, sous peine d’irrégularité : </w:t>
      </w:r>
    </w:p>
    <w:p w14:paraId="0A3358CD" w14:textId="77777777" w:rsidR="00342871" w:rsidRPr="00342871" w:rsidRDefault="00342871" w:rsidP="00342871">
      <w:pPr>
        <w:spacing w:after="0" w:line="240" w:lineRule="auto"/>
        <w:contextualSpacing/>
        <w:jc w:val="both"/>
        <w:rPr>
          <w:rFonts w:ascii="Arial" w:hAnsi="Arial" w:cs="Arial"/>
        </w:rPr>
      </w:pPr>
    </w:p>
    <w:p w14:paraId="49C37747" w14:textId="77777777" w:rsidR="00B27A99" w:rsidRPr="00342871" w:rsidRDefault="00B27A99" w:rsidP="00342871">
      <w:pPr>
        <w:numPr>
          <w:ilvl w:val="0"/>
          <w:numId w:val="7"/>
        </w:numPr>
        <w:spacing w:after="0" w:line="240" w:lineRule="auto"/>
        <w:ind w:left="851" w:hanging="284"/>
        <w:contextualSpacing/>
        <w:jc w:val="both"/>
        <w:rPr>
          <w:rFonts w:ascii="Arial" w:hAnsi="Arial" w:cs="Arial"/>
        </w:rPr>
      </w:pPr>
      <w:r w:rsidRPr="00342871">
        <w:rPr>
          <w:rFonts w:ascii="Arial" w:hAnsi="Arial" w:cs="Arial"/>
        </w:rPr>
        <w:t>Description technique de l’équipement proposé par le candidat pour répondre au besoin du pouvoir adjudicateur ;</w:t>
      </w:r>
    </w:p>
    <w:p w14:paraId="6AC3B1F6" w14:textId="3BA98597" w:rsidR="00B27A99" w:rsidRPr="00342871" w:rsidRDefault="00B27A99" w:rsidP="00342871">
      <w:pPr>
        <w:numPr>
          <w:ilvl w:val="0"/>
          <w:numId w:val="7"/>
        </w:numPr>
        <w:spacing w:after="0" w:line="240" w:lineRule="auto"/>
        <w:ind w:left="851" w:hanging="284"/>
        <w:contextualSpacing/>
        <w:jc w:val="both"/>
        <w:rPr>
          <w:rFonts w:ascii="Arial" w:hAnsi="Arial" w:cs="Arial"/>
        </w:rPr>
      </w:pPr>
      <w:r w:rsidRPr="00342871">
        <w:rPr>
          <w:rFonts w:ascii="Arial" w:hAnsi="Arial" w:cs="Arial"/>
        </w:rPr>
        <w:t xml:space="preserve">Moyens </w:t>
      </w:r>
      <w:r w:rsidR="00342871">
        <w:rPr>
          <w:rFonts w:ascii="Arial" w:hAnsi="Arial" w:cs="Arial"/>
        </w:rPr>
        <w:t xml:space="preserve">logistiques et humains </w:t>
      </w:r>
      <w:r w:rsidR="00342871">
        <w:rPr>
          <w:rFonts w:ascii="Arial" w:hAnsi="Arial" w:cs="Arial"/>
        </w:rPr>
        <w:t>relatifs aux services après-vente ;</w:t>
      </w:r>
    </w:p>
    <w:p w14:paraId="708F1C08" w14:textId="77777777" w:rsidR="00B27A99" w:rsidRPr="00342871" w:rsidRDefault="00B27A99" w:rsidP="00342871">
      <w:pPr>
        <w:numPr>
          <w:ilvl w:val="0"/>
          <w:numId w:val="7"/>
        </w:numPr>
        <w:spacing w:after="0" w:line="240" w:lineRule="auto"/>
        <w:ind w:left="851" w:hanging="284"/>
        <w:contextualSpacing/>
        <w:jc w:val="both"/>
        <w:rPr>
          <w:rFonts w:ascii="Arial" w:hAnsi="Arial" w:cs="Arial"/>
        </w:rPr>
      </w:pPr>
      <w:r w:rsidRPr="00342871">
        <w:rPr>
          <w:rFonts w:ascii="Arial" w:hAnsi="Arial" w:cs="Arial"/>
        </w:rPr>
        <w:t>Les engagements du candidat en matière environnementale ;</w:t>
      </w:r>
    </w:p>
    <w:p w14:paraId="3D334DCD" w14:textId="77777777" w:rsidR="00B27A99" w:rsidRPr="00342871" w:rsidRDefault="00B27A99" w:rsidP="00342871">
      <w:pPr>
        <w:numPr>
          <w:ilvl w:val="0"/>
          <w:numId w:val="7"/>
        </w:numPr>
        <w:spacing w:after="0" w:line="240" w:lineRule="auto"/>
        <w:ind w:left="851" w:hanging="284"/>
        <w:contextualSpacing/>
        <w:jc w:val="both"/>
        <w:rPr>
          <w:rFonts w:ascii="Arial" w:hAnsi="Arial" w:cs="Arial"/>
        </w:rPr>
      </w:pPr>
      <w:r w:rsidRPr="00342871">
        <w:rPr>
          <w:rFonts w:ascii="Arial" w:hAnsi="Arial" w:cs="Arial"/>
        </w:rPr>
        <w:t>Description des moyens mis en œuvre pour assurer la livraison, l’installation mais aussi la maintenance de l’équipement ;</w:t>
      </w:r>
    </w:p>
    <w:p w14:paraId="0C3B6EA3" w14:textId="77777777" w:rsidR="00FE570B" w:rsidRPr="00342871" w:rsidRDefault="00FE570B" w:rsidP="00342871">
      <w:pPr>
        <w:suppressAutoHyphens/>
        <w:spacing w:after="0" w:line="240" w:lineRule="auto"/>
        <w:jc w:val="both"/>
        <w:rPr>
          <w:rFonts w:ascii="Arial" w:hAnsi="Arial" w:cs="Arial"/>
        </w:rPr>
      </w:pPr>
    </w:p>
    <w:p w14:paraId="5F1022C1" w14:textId="102F6117" w:rsidR="00F2023E" w:rsidRPr="00664D10" w:rsidRDefault="00A71BEF" w:rsidP="00664D10">
      <w:pPr>
        <w:keepNext/>
        <w:keepLines/>
        <w:spacing w:after="0" w:line="240" w:lineRule="auto"/>
        <w:jc w:val="both"/>
        <w:outlineLvl w:val="1"/>
        <w:rPr>
          <w:rFonts w:ascii="Arial" w:eastAsiaTheme="majorEastAsia" w:hAnsi="Arial" w:cs="Arial"/>
          <w:b/>
          <w:bCs/>
        </w:rPr>
      </w:pPr>
      <w:r w:rsidRPr="00664D10">
        <w:rPr>
          <w:rFonts w:ascii="Arial" w:eastAsiaTheme="majorEastAsia" w:hAnsi="Arial" w:cs="Arial"/>
          <w:b/>
          <w:bCs/>
        </w:rPr>
        <w:t>8</w:t>
      </w:r>
      <w:r w:rsidR="00CA039D" w:rsidRPr="00664D10">
        <w:rPr>
          <w:rFonts w:ascii="Arial" w:eastAsiaTheme="majorEastAsia" w:hAnsi="Arial" w:cs="Arial"/>
          <w:b/>
          <w:bCs/>
        </w:rPr>
        <w:t>.</w:t>
      </w:r>
      <w:r w:rsidR="008F12A9" w:rsidRPr="00664D10">
        <w:rPr>
          <w:rFonts w:ascii="Arial" w:eastAsiaTheme="majorEastAsia" w:hAnsi="Arial" w:cs="Arial"/>
          <w:b/>
          <w:bCs/>
        </w:rPr>
        <w:t>3</w:t>
      </w:r>
      <w:r w:rsidR="00023376" w:rsidRPr="00664D10">
        <w:rPr>
          <w:rFonts w:ascii="Arial" w:eastAsiaTheme="majorEastAsia" w:hAnsi="Arial" w:cs="Arial"/>
          <w:b/>
          <w:bCs/>
        </w:rPr>
        <w:t xml:space="preserve"> </w:t>
      </w:r>
      <w:r w:rsidR="00F2023E" w:rsidRPr="00664D10">
        <w:rPr>
          <w:rFonts w:ascii="Arial" w:eastAsiaTheme="majorEastAsia" w:hAnsi="Arial" w:cs="Arial"/>
          <w:b/>
          <w:bCs/>
        </w:rPr>
        <w:t>- Pièces à produire par le candidat auquel il est envisagé d’attribuer le marché</w:t>
      </w:r>
    </w:p>
    <w:p w14:paraId="09122128" w14:textId="77777777" w:rsidR="001B0E53" w:rsidRPr="00342871" w:rsidRDefault="00F2023E" w:rsidP="00342871">
      <w:pPr>
        <w:pStyle w:val="WW-Retraitcorpsdetexte2"/>
        <w:ind w:firstLine="0"/>
        <w:rPr>
          <w:rFonts w:ascii="Arial" w:hAnsi="Arial" w:cs="Arial"/>
          <w:szCs w:val="22"/>
        </w:rPr>
      </w:pPr>
      <w:r w:rsidRPr="00342871">
        <w:rPr>
          <w:rFonts w:ascii="Arial" w:hAnsi="Arial" w:cs="Arial"/>
          <w:szCs w:val="22"/>
        </w:rPr>
        <w:br/>
      </w:r>
      <w:r w:rsidR="00CB21A9" w:rsidRPr="00342871">
        <w:rPr>
          <w:rFonts w:ascii="Arial" w:hAnsi="Arial" w:cs="Arial"/>
          <w:szCs w:val="22"/>
        </w:rPr>
        <w:t>Le candidat auquel il sera envisagé d'attribuer le marché produira dans le délai imparti par l’université :</w:t>
      </w:r>
      <w:r w:rsidR="00CB21A9" w:rsidRPr="00342871">
        <w:rPr>
          <w:rFonts w:ascii="Arial" w:hAnsi="Arial" w:cs="Arial"/>
          <w:szCs w:val="22"/>
        </w:rPr>
        <w:br/>
      </w:r>
    </w:p>
    <w:p w14:paraId="561965B4" w14:textId="660739BC" w:rsidR="001B0E53" w:rsidRPr="00342871" w:rsidRDefault="00755DC4" w:rsidP="000B6D4D">
      <w:pPr>
        <w:suppressAutoHyphens/>
        <w:spacing w:after="0" w:line="240" w:lineRule="auto"/>
        <w:jc w:val="both"/>
        <w:rPr>
          <w:rFonts w:ascii="Arial" w:eastAsia="Times New Roman" w:hAnsi="Arial" w:cs="Arial"/>
          <w:lang w:eastAsia="ar-SA"/>
        </w:rPr>
      </w:pPr>
      <w:r w:rsidRPr="00342871">
        <w:rPr>
          <w:rFonts w:ascii="Arial" w:eastAsia="Times New Roman" w:hAnsi="Arial" w:cs="Arial"/>
          <w:b/>
          <w:lang w:eastAsia="ar-SA"/>
        </w:rPr>
        <w:t>a)</w:t>
      </w:r>
      <w:r w:rsidR="001B0E53" w:rsidRPr="00342871">
        <w:rPr>
          <w:rFonts w:ascii="Arial" w:eastAsia="Times New Roman" w:hAnsi="Arial" w:cs="Arial"/>
          <w:lang w:eastAsia="ar-SA"/>
        </w:rPr>
        <w:t xml:space="preserve"> Les certificats délivrés par les administrations et organismes compétents prouvant qu’il a satisfait à ses obligations fiscales et sociales au titre de l’année précédant la consultation ;</w:t>
      </w:r>
      <w:r w:rsidR="000B6D4D">
        <w:rPr>
          <w:rFonts w:ascii="Arial" w:eastAsia="Times New Roman" w:hAnsi="Arial" w:cs="Arial"/>
          <w:lang w:eastAsia="ar-SA"/>
        </w:rPr>
        <w:br/>
      </w:r>
    </w:p>
    <w:p w14:paraId="158906CF" w14:textId="0BF7DD50" w:rsidR="001B0E53" w:rsidRPr="00342871" w:rsidRDefault="001B0E53" w:rsidP="000B6D4D">
      <w:pPr>
        <w:suppressAutoHyphens/>
        <w:overflowPunct w:val="0"/>
        <w:autoSpaceDE w:val="0"/>
        <w:spacing w:after="0" w:line="240" w:lineRule="auto"/>
        <w:jc w:val="both"/>
        <w:textAlignment w:val="baseline"/>
        <w:rPr>
          <w:rFonts w:ascii="Arial" w:eastAsia="Times New Roman" w:hAnsi="Arial" w:cs="Arial"/>
          <w:lang w:eastAsia="ar-SA"/>
        </w:rPr>
      </w:pPr>
      <w:r w:rsidRPr="00342871">
        <w:rPr>
          <w:rFonts w:ascii="Arial" w:eastAsia="Times New Roman" w:hAnsi="Arial" w:cs="Arial"/>
          <w:lang w:eastAsia="ar-SA"/>
        </w:rPr>
        <w:lastRenderedPageBreak/>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r w:rsidR="000B6D4D">
        <w:rPr>
          <w:rFonts w:ascii="Arial" w:eastAsia="Times New Roman" w:hAnsi="Arial" w:cs="Arial"/>
          <w:lang w:eastAsia="ar-SA"/>
        </w:rPr>
        <w:br/>
      </w:r>
    </w:p>
    <w:p w14:paraId="44D6E866" w14:textId="77777777" w:rsidR="001B0E53" w:rsidRPr="00342871" w:rsidRDefault="001B0E53" w:rsidP="00342871">
      <w:pPr>
        <w:suppressAutoHyphens/>
        <w:spacing w:after="0" w:line="240" w:lineRule="auto"/>
        <w:jc w:val="both"/>
        <w:rPr>
          <w:rFonts w:ascii="Arial" w:eastAsia="Times New Roman" w:hAnsi="Arial" w:cs="Arial"/>
          <w:lang w:eastAsia="ar-SA"/>
        </w:rPr>
      </w:pPr>
      <w:r w:rsidRPr="00342871">
        <w:rPr>
          <w:rFonts w:ascii="Arial" w:eastAsia="Times New Roman" w:hAnsi="Arial" w:cs="Arial"/>
          <w:lang w:eastAsia="ar-SA"/>
        </w:rPr>
        <w:t xml:space="preserve">Le candidat établi à l’étranger produit un certificat établi par les administrations et organismes de son pays d’origine ou d’établissement ; </w:t>
      </w:r>
    </w:p>
    <w:p w14:paraId="039E698D" w14:textId="77777777" w:rsidR="001B0E53" w:rsidRPr="00342871" w:rsidRDefault="001B0E53" w:rsidP="00342871">
      <w:pPr>
        <w:suppressAutoHyphens/>
        <w:spacing w:after="0" w:line="240" w:lineRule="auto"/>
        <w:jc w:val="both"/>
        <w:rPr>
          <w:rFonts w:ascii="Arial" w:eastAsia="Times New Roman" w:hAnsi="Arial" w:cs="Arial"/>
          <w:lang w:eastAsia="ar-SA"/>
        </w:rPr>
      </w:pPr>
    </w:p>
    <w:p w14:paraId="6F43E730" w14:textId="77777777" w:rsidR="001B0E53" w:rsidRPr="00342871" w:rsidRDefault="00755DC4" w:rsidP="00342871">
      <w:pPr>
        <w:suppressAutoHyphens/>
        <w:spacing w:after="0" w:line="240" w:lineRule="auto"/>
        <w:jc w:val="both"/>
        <w:rPr>
          <w:rFonts w:ascii="Arial" w:eastAsia="Times New Roman" w:hAnsi="Arial" w:cs="Arial"/>
          <w:lang w:eastAsia="ar-SA"/>
        </w:rPr>
      </w:pPr>
      <w:r w:rsidRPr="00342871">
        <w:rPr>
          <w:rFonts w:ascii="Arial" w:eastAsia="Times New Roman" w:hAnsi="Arial" w:cs="Arial"/>
          <w:b/>
          <w:lang w:eastAsia="ar-SA"/>
        </w:rPr>
        <w:t>b</w:t>
      </w:r>
      <w:r w:rsidR="001B0E53" w:rsidRPr="00342871">
        <w:rPr>
          <w:rFonts w:ascii="Arial" w:eastAsia="Times New Roman" w:hAnsi="Arial" w:cs="Arial"/>
          <w:b/>
          <w:lang w:eastAsia="ar-SA"/>
        </w:rPr>
        <w:t xml:space="preserve">) </w:t>
      </w:r>
      <w:r w:rsidR="001B0E53" w:rsidRPr="00342871">
        <w:rPr>
          <w:rFonts w:ascii="Arial" w:eastAsia="Times New Roman" w:hAnsi="Arial" w:cs="Arial"/>
          <w:lang w:eastAsia="ar-SA"/>
        </w:rPr>
        <w:t>Le cas échéant, le candidat produit en outre les pièces prévues aux articles R.1263-12, D.8222-5, ou D.8222-7 ou D.8254-2 à D.8254-5 du code du travail</w:t>
      </w:r>
    </w:p>
    <w:p w14:paraId="1B0919A5" w14:textId="77777777" w:rsidR="008F12A9" w:rsidRPr="00342871" w:rsidRDefault="008F12A9" w:rsidP="00342871">
      <w:pPr>
        <w:suppressAutoHyphens/>
        <w:spacing w:after="0" w:line="240" w:lineRule="auto"/>
        <w:jc w:val="both"/>
        <w:rPr>
          <w:rFonts w:ascii="Arial" w:eastAsia="Times New Roman" w:hAnsi="Arial" w:cs="Arial"/>
          <w:lang w:eastAsia="ar-SA"/>
        </w:rPr>
      </w:pPr>
    </w:p>
    <w:p w14:paraId="4729967F" w14:textId="77777777" w:rsidR="008F12A9" w:rsidRPr="00342871" w:rsidRDefault="008F12A9" w:rsidP="00342871">
      <w:pPr>
        <w:suppressAutoHyphens/>
        <w:spacing w:after="0" w:line="240" w:lineRule="auto"/>
        <w:jc w:val="both"/>
        <w:rPr>
          <w:rFonts w:ascii="Arial" w:eastAsia="Times New Roman" w:hAnsi="Arial" w:cs="Arial"/>
          <w:i/>
          <w:iCs/>
          <w:lang w:eastAsia="ar-SA"/>
        </w:rPr>
      </w:pPr>
      <w:r w:rsidRPr="00342871">
        <w:rPr>
          <w:rFonts w:ascii="Arial" w:eastAsia="Times New Roman" w:hAnsi="Arial" w:cs="Arial"/>
          <w:i/>
          <w:iCs/>
          <w:lang w:eastAsia="ar-SA"/>
        </w:rPr>
        <w:t>Certains de ces certificats et attestations peuvent être obtenus en ligne, sur les sites suivants :</w:t>
      </w:r>
    </w:p>
    <w:p w14:paraId="217F71E3" w14:textId="3EF20AEC" w:rsidR="008F12A9" w:rsidRPr="00342871" w:rsidRDefault="00B21869" w:rsidP="00342871">
      <w:pPr>
        <w:suppressAutoHyphens/>
        <w:spacing w:after="0" w:line="240" w:lineRule="auto"/>
        <w:jc w:val="both"/>
        <w:rPr>
          <w:rFonts w:ascii="Arial" w:eastAsia="Times New Roman" w:hAnsi="Arial" w:cs="Arial"/>
          <w:i/>
          <w:iCs/>
          <w:lang w:eastAsia="ar-SA"/>
        </w:rPr>
      </w:pPr>
      <w:hyperlink r:id="rId14" w:history="1">
        <w:r w:rsidR="008F12A9" w:rsidRPr="00342871">
          <w:rPr>
            <w:rFonts w:ascii="Arial" w:eastAsia="Times New Roman" w:hAnsi="Arial" w:cs="Arial"/>
            <w:i/>
            <w:iCs/>
            <w:color w:val="0000FF"/>
            <w:u w:val="single"/>
            <w:lang w:eastAsia="ar-SA"/>
          </w:rPr>
          <w:t>http://www.urssaf.fr/</w:t>
        </w:r>
      </w:hyperlink>
      <w:r w:rsidR="008F12A9" w:rsidRPr="00342871">
        <w:rPr>
          <w:rFonts w:ascii="Arial" w:eastAsia="Times New Roman" w:hAnsi="Arial" w:cs="Arial"/>
          <w:i/>
          <w:iCs/>
          <w:lang w:eastAsia="ar-SA"/>
        </w:rPr>
        <w:t xml:space="preserve"> et </w:t>
      </w:r>
      <w:hyperlink r:id="rId15" w:history="1">
        <w:r w:rsidR="008F12A9" w:rsidRPr="00342871">
          <w:rPr>
            <w:rFonts w:ascii="Arial" w:eastAsia="Times New Roman" w:hAnsi="Arial" w:cs="Arial"/>
            <w:i/>
            <w:iCs/>
            <w:color w:val="0000FF"/>
            <w:u w:val="single"/>
            <w:lang w:eastAsia="ar-SA"/>
          </w:rPr>
          <w:t>http://www.impots.gouv.fr/</w:t>
        </w:r>
      </w:hyperlink>
      <w:r w:rsidR="008F12A9" w:rsidRPr="00342871">
        <w:rPr>
          <w:rFonts w:ascii="Arial" w:eastAsia="Times New Roman" w:hAnsi="Arial" w:cs="Arial"/>
          <w:i/>
          <w:iCs/>
          <w:lang w:eastAsia="ar-SA"/>
        </w:rPr>
        <w:t>.</w:t>
      </w:r>
    </w:p>
    <w:p w14:paraId="3140CC96" w14:textId="77777777" w:rsidR="008F12A9" w:rsidRPr="00342871" w:rsidRDefault="008F12A9" w:rsidP="00342871">
      <w:pPr>
        <w:suppressAutoHyphens/>
        <w:spacing w:after="0" w:line="240" w:lineRule="auto"/>
        <w:jc w:val="both"/>
        <w:rPr>
          <w:rFonts w:ascii="Arial" w:eastAsia="Times New Roman" w:hAnsi="Arial" w:cs="Arial"/>
          <w:i/>
          <w:iCs/>
          <w:lang w:eastAsia="ar-SA"/>
        </w:rPr>
      </w:pPr>
    </w:p>
    <w:p w14:paraId="555850FD" w14:textId="3DC19A56" w:rsidR="008F12A9" w:rsidRPr="00342871" w:rsidRDefault="008F12A9" w:rsidP="000B6D4D">
      <w:pPr>
        <w:autoSpaceDE w:val="0"/>
        <w:autoSpaceDN w:val="0"/>
        <w:adjustRightInd w:val="0"/>
        <w:spacing w:after="0" w:line="240" w:lineRule="auto"/>
        <w:jc w:val="both"/>
        <w:rPr>
          <w:rFonts w:ascii="Arial" w:eastAsia="Times New Roman" w:hAnsi="Arial" w:cs="Arial"/>
          <w:lang w:eastAsia="ar-SA"/>
        </w:rPr>
      </w:pPr>
      <w:r w:rsidRPr="00342871">
        <w:rPr>
          <w:rFonts w:ascii="Arial" w:eastAsia="Times New Roman" w:hAnsi="Arial" w:cs="Arial"/>
          <w:color w:val="000000"/>
        </w:rPr>
        <w:t xml:space="preserve">Des renseignements concernant la délivrance des attestations fiscales sont disponibles à cette </w:t>
      </w:r>
      <w:r w:rsidRPr="000B6D4D">
        <w:rPr>
          <w:rFonts w:ascii="Arial" w:eastAsia="Times New Roman" w:hAnsi="Arial" w:cs="Arial"/>
          <w:color w:val="000000"/>
          <w:spacing w:val="-14"/>
        </w:rPr>
        <w:t xml:space="preserve">adresse : </w:t>
      </w:r>
      <w:hyperlink r:id="rId16" w:history="1">
        <w:r w:rsidRPr="000B6D4D">
          <w:rPr>
            <w:rFonts w:ascii="Arial" w:eastAsia="Times New Roman" w:hAnsi="Arial" w:cs="Arial"/>
            <w:color w:val="0000FF"/>
            <w:spacing w:val="-14"/>
            <w:u w:val="single"/>
          </w:rPr>
          <w:t>http://www.impots.gouv.fr/portal/deploiement/p1/fichedescriptive_5336/fichedescriptive_5336.pdf</w:t>
        </w:r>
      </w:hyperlink>
      <w:r w:rsidR="000B6D4D">
        <w:rPr>
          <w:rFonts w:ascii="Arial" w:eastAsia="Times New Roman" w:hAnsi="Arial" w:cs="Arial"/>
          <w:color w:val="0000FF"/>
          <w:spacing w:val="-14"/>
          <w:u w:val="single"/>
        </w:rPr>
        <w:br/>
      </w:r>
    </w:p>
    <w:p w14:paraId="3827DE17" w14:textId="474ABBF8" w:rsidR="008F12A9" w:rsidRDefault="00755DC4" w:rsidP="00342871">
      <w:pPr>
        <w:spacing w:after="0" w:line="240" w:lineRule="auto"/>
        <w:jc w:val="both"/>
        <w:rPr>
          <w:rFonts w:ascii="Arial" w:hAnsi="Arial" w:cs="Arial"/>
        </w:rPr>
      </w:pPr>
      <w:r w:rsidRPr="00342871">
        <w:rPr>
          <w:rFonts w:ascii="Arial" w:hAnsi="Arial" w:cs="Arial"/>
          <w:b/>
        </w:rPr>
        <w:t>c</w:t>
      </w:r>
      <w:r w:rsidR="008F12A9" w:rsidRPr="00342871">
        <w:rPr>
          <w:rFonts w:ascii="Arial" w:hAnsi="Arial" w:cs="Arial"/>
          <w:b/>
        </w:rPr>
        <w:t>)</w:t>
      </w:r>
      <w:r w:rsidR="008F12A9" w:rsidRPr="00342871">
        <w:rPr>
          <w:rFonts w:ascii="Arial" w:hAnsi="Arial" w:cs="Arial"/>
        </w:rPr>
        <w:t xml:space="preserve"> </w:t>
      </w:r>
      <w:r w:rsidR="001C5D89" w:rsidRPr="00342871">
        <w:rPr>
          <w:rFonts w:ascii="Arial" w:hAnsi="Arial" w:cs="Arial"/>
        </w:rPr>
        <w:t>Pour le candidat établi à l’étranger</w:t>
      </w:r>
      <w:r w:rsidR="001C5D89" w:rsidRPr="00342871">
        <w:rPr>
          <w:rFonts w:ascii="Arial" w:hAnsi="Arial" w:cs="Arial"/>
          <w:b/>
        </w:rPr>
        <w:t> :</w:t>
      </w:r>
      <w:r w:rsidR="001C5D89" w:rsidRPr="00342871">
        <w:rPr>
          <w:rFonts w:ascii="Arial" w:hAnsi="Arial" w:cs="Arial"/>
        </w:rPr>
        <w:t xml:space="preserve"> </w:t>
      </w:r>
      <w:r w:rsidR="0044672D" w:rsidRPr="00342871">
        <w:rPr>
          <w:rFonts w:ascii="Arial" w:hAnsi="Arial" w:cs="Arial"/>
        </w:rPr>
        <w:t>Un</w:t>
      </w:r>
      <w:r w:rsidR="008F12A9" w:rsidRPr="00342871">
        <w:rPr>
          <w:rFonts w:ascii="Arial" w:hAnsi="Arial" w:cs="Arial"/>
        </w:rPr>
        <w:t xml:space="preserve"> extrait du registre pertinent, tel qu'un extrait K, un extrait K bis, un extrait D1 ou, à défaut, d'un document équivalent délivré par l'autorité judiciaire ou administrative compétente du pays d'origine ou d'établissement du candidat, attestant de l'absence de cas d'exclusion</w:t>
      </w:r>
    </w:p>
    <w:p w14:paraId="1919F40F" w14:textId="77777777" w:rsidR="000B6D4D" w:rsidRPr="00342871" w:rsidRDefault="000B6D4D" w:rsidP="00342871">
      <w:pPr>
        <w:spacing w:after="0" w:line="240" w:lineRule="auto"/>
        <w:jc w:val="both"/>
        <w:rPr>
          <w:rFonts w:ascii="Arial" w:hAnsi="Arial" w:cs="Arial"/>
        </w:rPr>
      </w:pPr>
    </w:p>
    <w:p w14:paraId="6C7FEC93" w14:textId="77777777" w:rsidR="008F12A9" w:rsidRPr="00342871" w:rsidRDefault="00755DC4" w:rsidP="00342871">
      <w:pPr>
        <w:suppressAutoHyphens/>
        <w:spacing w:after="0" w:line="240" w:lineRule="auto"/>
        <w:jc w:val="both"/>
        <w:rPr>
          <w:rFonts w:ascii="Arial" w:eastAsia="Times New Roman" w:hAnsi="Arial" w:cs="Arial"/>
          <w:lang w:eastAsia="ar-SA"/>
        </w:rPr>
      </w:pPr>
      <w:r w:rsidRPr="00342871">
        <w:rPr>
          <w:rFonts w:ascii="Arial" w:hAnsi="Arial" w:cs="Arial"/>
          <w:b/>
        </w:rPr>
        <w:t>d</w:t>
      </w:r>
      <w:r w:rsidR="008F12A9" w:rsidRPr="00342871">
        <w:rPr>
          <w:rFonts w:ascii="Arial" w:hAnsi="Arial" w:cs="Arial"/>
          <w:b/>
        </w:rPr>
        <w:t>)</w:t>
      </w:r>
      <w:r w:rsidR="008F12A9" w:rsidRPr="00342871">
        <w:rPr>
          <w:rFonts w:ascii="Arial" w:hAnsi="Arial" w:cs="Arial"/>
        </w:rPr>
        <w:t xml:space="preserve"> En cas de redressement judiciaire, le candidat produit la copie du ou des jugements prononcés</w:t>
      </w:r>
    </w:p>
    <w:p w14:paraId="02A3A38A" w14:textId="77777777" w:rsidR="0001362C" w:rsidRPr="00342871" w:rsidRDefault="0001362C" w:rsidP="00342871">
      <w:pPr>
        <w:suppressAutoHyphens/>
        <w:spacing w:after="0" w:line="240" w:lineRule="auto"/>
        <w:jc w:val="both"/>
        <w:rPr>
          <w:rFonts w:ascii="Arial" w:eastAsia="Times New Roman" w:hAnsi="Arial" w:cs="Arial"/>
          <w:lang w:eastAsia="ar-SA"/>
        </w:rPr>
      </w:pPr>
    </w:p>
    <w:p w14:paraId="5AC59A68" w14:textId="13B4AA8F" w:rsidR="00DB2F14" w:rsidRDefault="008F12A9" w:rsidP="00342871">
      <w:pPr>
        <w:autoSpaceDE w:val="0"/>
        <w:autoSpaceDN w:val="0"/>
        <w:adjustRightInd w:val="0"/>
        <w:spacing w:after="0" w:line="240" w:lineRule="auto"/>
        <w:jc w:val="both"/>
        <w:rPr>
          <w:rFonts w:ascii="Arial" w:hAnsi="Arial" w:cs="Arial"/>
          <w:b/>
          <w:color w:val="000000"/>
          <w:u w:val="single"/>
        </w:rPr>
      </w:pPr>
      <w:r w:rsidRPr="00342871">
        <w:rPr>
          <w:rFonts w:ascii="Arial" w:hAnsi="Arial" w:cs="Arial"/>
          <w:b/>
          <w:color w:val="000000"/>
          <w:u w:val="single"/>
        </w:rPr>
        <w:t>En outre, afin de pouvoir valablement contracter avec l'Université, il sera demandé au candidat pressenti de fournir :</w:t>
      </w:r>
    </w:p>
    <w:p w14:paraId="14FFF1E4" w14:textId="77777777" w:rsidR="000B6D4D" w:rsidRPr="00342871" w:rsidRDefault="000B6D4D" w:rsidP="00342871">
      <w:pPr>
        <w:autoSpaceDE w:val="0"/>
        <w:autoSpaceDN w:val="0"/>
        <w:adjustRightInd w:val="0"/>
        <w:spacing w:after="0" w:line="240" w:lineRule="auto"/>
        <w:jc w:val="both"/>
        <w:rPr>
          <w:rFonts w:ascii="Arial" w:hAnsi="Arial" w:cs="Arial"/>
          <w:b/>
          <w:color w:val="000000"/>
          <w:u w:val="single"/>
        </w:rPr>
      </w:pPr>
    </w:p>
    <w:p w14:paraId="69C1673D" w14:textId="39EF654F" w:rsidR="008F12A9" w:rsidRDefault="00755DC4" w:rsidP="00342871">
      <w:pPr>
        <w:overflowPunct w:val="0"/>
        <w:autoSpaceDE w:val="0"/>
        <w:spacing w:after="0" w:line="240" w:lineRule="auto"/>
        <w:jc w:val="both"/>
        <w:textAlignment w:val="baseline"/>
        <w:rPr>
          <w:rFonts w:ascii="Arial" w:hAnsi="Arial" w:cs="Arial"/>
        </w:rPr>
      </w:pPr>
      <w:r w:rsidRPr="00342871">
        <w:rPr>
          <w:rFonts w:ascii="Arial" w:hAnsi="Arial" w:cs="Arial"/>
          <w:b/>
        </w:rPr>
        <w:t>e</w:t>
      </w:r>
      <w:r w:rsidR="008F12A9" w:rsidRPr="00342871">
        <w:rPr>
          <w:rFonts w:ascii="Arial" w:hAnsi="Arial" w:cs="Arial"/>
          <w:b/>
        </w:rPr>
        <w:t>)</w:t>
      </w:r>
      <w:r w:rsidR="008F12A9" w:rsidRPr="00342871">
        <w:rPr>
          <w:rFonts w:ascii="Arial" w:hAnsi="Arial" w:cs="Arial"/>
        </w:rPr>
        <w:t xml:space="preserve"> Un acte d’engagement dûment complété et signé</w:t>
      </w:r>
    </w:p>
    <w:p w14:paraId="300E6B5B" w14:textId="77777777" w:rsidR="000B6D4D" w:rsidRPr="00342871" w:rsidRDefault="000B6D4D" w:rsidP="00342871">
      <w:pPr>
        <w:overflowPunct w:val="0"/>
        <w:autoSpaceDE w:val="0"/>
        <w:spacing w:after="0" w:line="240" w:lineRule="auto"/>
        <w:jc w:val="both"/>
        <w:textAlignment w:val="baseline"/>
        <w:rPr>
          <w:rFonts w:ascii="Arial" w:hAnsi="Arial" w:cs="Arial"/>
        </w:rPr>
      </w:pPr>
    </w:p>
    <w:p w14:paraId="3BA28FBD" w14:textId="34394BDD" w:rsidR="001B0E53" w:rsidRDefault="00755DC4" w:rsidP="00342871">
      <w:pPr>
        <w:overflowPunct w:val="0"/>
        <w:autoSpaceDE w:val="0"/>
        <w:spacing w:after="0" w:line="240" w:lineRule="auto"/>
        <w:jc w:val="both"/>
        <w:textAlignment w:val="baseline"/>
        <w:rPr>
          <w:rFonts w:ascii="Arial" w:hAnsi="Arial" w:cs="Arial"/>
        </w:rPr>
      </w:pPr>
      <w:r w:rsidRPr="00342871">
        <w:rPr>
          <w:rFonts w:ascii="Arial" w:hAnsi="Arial" w:cs="Arial"/>
          <w:b/>
        </w:rPr>
        <w:t>f</w:t>
      </w:r>
      <w:r w:rsidR="008F12A9" w:rsidRPr="00342871">
        <w:rPr>
          <w:rFonts w:ascii="Arial" w:hAnsi="Arial" w:cs="Arial"/>
          <w:b/>
        </w:rPr>
        <w:t>)</w:t>
      </w:r>
      <w:r w:rsidR="008F12A9" w:rsidRPr="00342871">
        <w:rPr>
          <w:rFonts w:ascii="Arial" w:hAnsi="Arial" w:cs="Arial"/>
        </w:rPr>
        <w:t xml:space="preserve"> Tous documents relatifs aux pouvoirs de la personne habilitée à engager l’entreprise</w:t>
      </w:r>
      <w:r w:rsidR="00DB2F14" w:rsidRPr="00342871">
        <w:rPr>
          <w:rFonts w:ascii="Arial" w:hAnsi="Arial" w:cs="Arial"/>
        </w:rPr>
        <w:t xml:space="preserve"> le cas échéant</w:t>
      </w:r>
    </w:p>
    <w:p w14:paraId="152033E8" w14:textId="77777777" w:rsidR="000B6D4D" w:rsidRPr="00342871" w:rsidRDefault="000B6D4D" w:rsidP="00342871">
      <w:pPr>
        <w:overflowPunct w:val="0"/>
        <w:autoSpaceDE w:val="0"/>
        <w:spacing w:after="0" w:line="240" w:lineRule="auto"/>
        <w:jc w:val="both"/>
        <w:textAlignment w:val="baseline"/>
        <w:rPr>
          <w:rFonts w:ascii="Arial" w:hAnsi="Arial" w:cs="Arial"/>
        </w:rPr>
      </w:pPr>
    </w:p>
    <w:p w14:paraId="667113CF" w14:textId="0F73FDDC" w:rsidR="001B0E53" w:rsidRDefault="001B0E53" w:rsidP="00342871">
      <w:pPr>
        <w:widowControl w:val="0"/>
        <w:suppressAutoHyphens/>
        <w:spacing w:after="0" w:line="240" w:lineRule="auto"/>
        <w:jc w:val="both"/>
        <w:rPr>
          <w:rFonts w:ascii="Arial" w:eastAsia="Times New Roman" w:hAnsi="Arial" w:cs="Arial"/>
          <w:lang w:eastAsia="ar-SA"/>
        </w:rPr>
      </w:pPr>
      <w:r w:rsidRPr="00342871">
        <w:rPr>
          <w:rFonts w:ascii="Arial" w:eastAsia="Times New Roman" w:hAnsi="Arial" w:cs="Arial"/>
          <w:lang w:eastAsia="ar-SA"/>
        </w:rPr>
        <w:t>Les candidats ont la possibilité de remettre les documents mentionnés ci-dessus dans le dossier dès la réponse à l’appel public à la concurrence.</w:t>
      </w:r>
    </w:p>
    <w:p w14:paraId="6FDEABB3" w14:textId="77777777" w:rsidR="000B6D4D" w:rsidRPr="00342871" w:rsidRDefault="000B6D4D" w:rsidP="00342871">
      <w:pPr>
        <w:widowControl w:val="0"/>
        <w:suppressAutoHyphens/>
        <w:spacing w:after="0" w:line="240" w:lineRule="auto"/>
        <w:jc w:val="both"/>
        <w:rPr>
          <w:rFonts w:ascii="Arial" w:eastAsia="Times New Roman" w:hAnsi="Arial" w:cs="Arial"/>
          <w:lang w:eastAsia="ar-SA"/>
        </w:rPr>
      </w:pPr>
    </w:p>
    <w:p w14:paraId="0A1A7BC5" w14:textId="77777777" w:rsidR="00A71BEF" w:rsidRPr="00664D10" w:rsidRDefault="00A71BEF"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664D10">
        <w:rPr>
          <w:rFonts w:ascii="Arial" w:eastAsia="Times New Roman" w:hAnsi="Arial" w:cs="Arial"/>
          <w:b/>
          <w:iCs/>
          <w:sz w:val="26"/>
          <w:szCs w:val="26"/>
          <w:lang w:eastAsia="ar-SA"/>
        </w:rPr>
        <w:t>Délai de validité des offres</w:t>
      </w:r>
    </w:p>
    <w:p w14:paraId="2CCB0308" w14:textId="77777777" w:rsidR="000B6D4D" w:rsidRDefault="000B6D4D" w:rsidP="00342871">
      <w:pPr>
        <w:widowControl w:val="0"/>
        <w:suppressAutoHyphens/>
        <w:spacing w:after="0" w:line="240" w:lineRule="auto"/>
        <w:jc w:val="both"/>
        <w:rPr>
          <w:rFonts w:ascii="Arial" w:hAnsi="Arial" w:cs="Arial"/>
          <w:lang w:eastAsia="ar-SA"/>
        </w:rPr>
      </w:pPr>
    </w:p>
    <w:p w14:paraId="155F5A2F" w14:textId="03402087" w:rsidR="00A71BEF" w:rsidRDefault="00A71BEF" w:rsidP="00342871">
      <w:pPr>
        <w:widowControl w:val="0"/>
        <w:suppressAutoHyphens/>
        <w:spacing w:after="0" w:line="240" w:lineRule="auto"/>
        <w:jc w:val="both"/>
        <w:rPr>
          <w:rFonts w:ascii="Arial" w:hAnsi="Arial" w:cs="Arial"/>
          <w:lang w:eastAsia="ar-SA"/>
        </w:rPr>
      </w:pPr>
      <w:r w:rsidRPr="00342871">
        <w:rPr>
          <w:rFonts w:ascii="Arial" w:hAnsi="Arial" w:cs="Arial"/>
          <w:lang w:eastAsia="ar-SA"/>
        </w:rPr>
        <w:t>Le délai de validité des offres est fixé à cent vingt (120</w:t>
      </w:r>
      <w:r w:rsidR="00B27A99" w:rsidRPr="00342871">
        <w:rPr>
          <w:rFonts w:ascii="Arial" w:hAnsi="Arial" w:cs="Arial"/>
          <w:lang w:eastAsia="ar-SA"/>
        </w:rPr>
        <w:t>)</w:t>
      </w:r>
      <w:r w:rsidRPr="00342871">
        <w:rPr>
          <w:rFonts w:ascii="Arial" w:hAnsi="Arial" w:cs="Arial"/>
          <w:lang w:eastAsia="ar-SA"/>
        </w:rPr>
        <w:t xml:space="preserve"> jours à compter de la date limite fixée pour la remise des réponses</w:t>
      </w:r>
    </w:p>
    <w:p w14:paraId="4E2C8D9E" w14:textId="77777777" w:rsidR="000B6D4D" w:rsidRPr="00342871" w:rsidRDefault="000B6D4D" w:rsidP="00342871">
      <w:pPr>
        <w:widowControl w:val="0"/>
        <w:suppressAutoHyphens/>
        <w:spacing w:after="0" w:line="240" w:lineRule="auto"/>
        <w:jc w:val="both"/>
        <w:rPr>
          <w:rFonts w:ascii="Arial" w:eastAsia="Times New Roman" w:hAnsi="Arial" w:cs="Arial"/>
          <w:lang w:eastAsia="ar-SA"/>
        </w:rPr>
      </w:pPr>
    </w:p>
    <w:p w14:paraId="3C98F521" w14:textId="7F62E2E2" w:rsidR="00F2023E" w:rsidRPr="00664D10" w:rsidRDefault="00023376"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664D10">
        <w:rPr>
          <w:rFonts w:ascii="Arial" w:eastAsia="Times New Roman" w:hAnsi="Arial" w:cs="Arial"/>
          <w:b/>
          <w:iCs/>
          <w:sz w:val="26"/>
          <w:szCs w:val="26"/>
          <w:lang w:eastAsia="ar-SA"/>
        </w:rPr>
        <w:t xml:space="preserve"> </w:t>
      </w:r>
      <w:r w:rsidR="00F2023E" w:rsidRPr="00664D10">
        <w:rPr>
          <w:rFonts w:ascii="Arial" w:eastAsia="Times New Roman" w:hAnsi="Arial" w:cs="Arial"/>
          <w:b/>
          <w:iCs/>
          <w:sz w:val="26"/>
          <w:szCs w:val="26"/>
          <w:lang w:eastAsia="ar-SA"/>
        </w:rPr>
        <w:t>Admission des candidatures (ensemble des lots)</w:t>
      </w:r>
    </w:p>
    <w:p w14:paraId="5EF6C49D" w14:textId="77777777" w:rsidR="000B6D4D" w:rsidRDefault="000B6D4D" w:rsidP="00342871">
      <w:pPr>
        <w:spacing w:after="0" w:line="240" w:lineRule="auto"/>
        <w:jc w:val="both"/>
        <w:rPr>
          <w:rFonts w:ascii="Arial" w:hAnsi="Arial" w:cs="Arial"/>
        </w:rPr>
      </w:pPr>
    </w:p>
    <w:p w14:paraId="0060F76F" w14:textId="3BE1A210" w:rsidR="00D76C31" w:rsidRPr="00342871" w:rsidRDefault="00D76C31" w:rsidP="00342871">
      <w:pPr>
        <w:spacing w:after="0" w:line="240" w:lineRule="auto"/>
        <w:jc w:val="both"/>
        <w:rPr>
          <w:rFonts w:ascii="Arial" w:hAnsi="Arial" w:cs="Arial"/>
        </w:rPr>
      </w:pPr>
      <w:r w:rsidRPr="00342871">
        <w:rPr>
          <w:rFonts w:ascii="Arial" w:hAnsi="Arial" w:cs="Arial"/>
        </w:rPr>
        <w:t xml:space="preserve">En vertu des articles R2144-1 et suivants du Code de la Commande publique, sont éliminées : </w:t>
      </w:r>
      <w:r w:rsidR="000B6D4D">
        <w:rPr>
          <w:rFonts w:ascii="Arial" w:hAnsi="Arial" w:cs="Arial"/>
        </w:rPr>
        <w:br/>
      </w:r>
    </w:p>
    <w:p w14:paraId="230106D6" w14:textId="77777777" w:rsidR="00D76C31" w:rsidRPr="00342871" w:rsidRDefault="00D76C31" w:rsidP="000B6D4D">
      <w:pPr>
        <w:numPr>
          <w:ilvl w:val="0"/>
          <w:numId w:val="21"/>
        </w:numPr>
        <w:tabs>
          <w:tab w:val="clear" w:pos="720"/>
        </w:tabs>
        <w:spacing w:after="0" w:line="240" w:lineRule="auto"/>
        <w:ind w:left="567" w:hanging="283"/>
        <w:jc w:val="both"/>
        <w:rPr>
          <w:rFonts w:ascii="Arial" w:hAnsi="Arial" w:cs="Arial"/>
        </w:rPr>
      </w:pPr>
      <w:r w:rsidRPr="00342871">
        <w:rPr>
          <w:rFonts w:ascii="Arial" w:hAnsi="Arial" w:cs="Arial"/>
        </w:rPr>
        <w:t xml:space="preserve">Les candidatures dont le candidat se trouve dans un cas d’interdiction de soumissionner mentionnés aux articles L2141-1 à L2141-6 du Code de la Commande Publique. </w:t>
      </w:r>
    </w:p>
    <w:p w14:paraId="79700B58" w14:textId="3D315EC2" w:rsidR="00D76C31" w:rsidRPr="00342871" w:rsidRDefault="00D76C31" w:rsidP="000B6D4D">
      <w:pPr>
        <w:numPr>
          <w:ilvl w:val="0"/>
          <w:numId w:val="21"/>
        </w:numPr>
        <w:tabs>
          <w:tab w:val="clear" w:pos="720"/>
        </w:tabs>
        <w:spacing w:after="0" w:line="240" w:lineRule="auto"/>
        <w:ind w:left="567" w:hanging="283"/>
        <w:jc w:val="both"/>
        <w:rPr>
          <w:rFonts w:ascii="Arial" w:hAnsi="Arial" w:cs="Arial"/>
        </w:rPr>
      </w:pPr>
      <w:r w:rsidRPr="00342871">
        <w:rPr>
          <w:rFonts w:ascii="Arial" w:hAnsi="Arial" w:cs="Arial"/>
        </w:rPr>
        <w:t>Les candidatures qui ne présentent pas des capacités techniques, professionnelles et financières suffisantes. La capacité sur ce point sera appréciée à partir des éléments apportés dans les déclarations, certificats, pièces ou attestations demandés aux candidats.</w:t>
      </w:r>
    </w:p>
    <w:p w14:paraId="1E3F3526" w14:textId="77777777" w:rsidR="000B6D4D" w:rsidRDefault="000B6D4D" w:rsidP="00342871">
      <w:pPr>
        <w:spacing w:after="0" w:line="240" w:lineRule="auto"/>
        <w:jc w:val="both"/>
        <w:rPr>
          <w:rFonts w:ascii="Arial" w:hAnsi="Arial" w:cs="Arial"/>
        </w:rPr>
      </w:pPr>
    </w:p>
    <w:p w14:paraId="03A06EDA" w14:textId="79E6C0CD" w:rsidR="006A5F9D" w:rsidRDefault="006A5F9D" w:rsidP="00342871">
      <w:pPr>
        <w:spacing w:after="0" w:line="240" w:lineRule="auto"/>
        <w:jc w:val="both"/>
        <w:rPr>
          <w:rFonts w:ascii="Arial" w:hAnsi="Arial" w:cs="Arial"/>
        </w:rPr>
      </w:pPr>
      <w:r w:rsidRPr="00342871">
        <w:rPr>
          <w:rFonts w:ascii="Arial" w:hAnsi="Arial" w:cs="Arial"/>
        </w:rPr>
        <w:t xml:space="preserve">Outre les interdictions de soumissionner définies ci-dessus, l’Université de Lorraine retient, en application de l’article L.2141-10 du Code de la commande publique, l’interdiction de soumissionner suivante : </w:t>
      </w:r>
    </w:p>
    <w:p w14:paraId="247F7C0C" w14:textId="77777777" w:rsidR="000B6D4D" w:rsidRPr="00342871" w:rsidRDefault="000B6D4D" w:rsidP="00342871">
      <w:pPr>
        <w:spacing w:after="0" w:line="240" w:lineRule="auto"/>
        <w:jc w:val="both"/>
        <w:rPr>
          <w:rFonts w:ascii="Arial" w:hAnsi="Arial" w:cs="Arial"/>
        </w:rPr>
      </w:pPr>
    </w:p>
    <w:p w14:paraId="3CC94D1B" w14:textId="119FC939" w:rsidR="006A5F9D" w:rsidRPr="00342871" w:rsidRDefault="006A5F9D" w:rsidP="000B6D4D">
      <w:pPr>
        <w:pStyle w:val="Paragraphedeliste"/>
        <w:numPr>
          <w:ilvl w:val="0"/>
          <w:numId w:val="25"/>
        </w:numPr>
        <w:spacing w:after="0" w:line="240" w:lineRule="auto"/>
        <w:ind w:left="567" w:hanging="283"/>
        <w:jc w:val="both"/>
        <w:rPr>
          <w:rFonts w:ascii="Arial" w:hAnsi="Arial" w:cs="Arial"/>
        </w:rPr>
      </w:pPr>
      <w:r w:rsidRPr="00342871">
        <w:rPr>
          <w:rFonts w:ascii="Arial" w:hAnsi="Arial" w:cs="Arial"/>
        </w:rPr>
        <w:t>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ou est susceptible d'en influencer l'issue, directement ou indirectement, un intérêt financier, économique ou tout autre intérêt personnel qui pourrait compromettre son impartialité ou son indépendance dans le cadre de la procédure de passation du marché.</w:t>
      </w:r>
    </w:p>
    <w:p w14:paraId="39F73CF7" w14:textId="77777777" w:rsidR="006A5F9D" w:rsidRPr="00342871" w:rsidRDefault="006A5F9D" w:rsidP="00342871">
      <w:pPr>
        <w:pStyle w:val="Paragraphedeliste"/>
        <w:spacing w:after="0" w:line="240" w:lineRule="auto"/>
        <w:ind w:left="0"/>
        <w:jc w:val="both"/>
        <w:rPr>
          <w:rFonts w:ascii="Arial" w:hAnsi="Arial" w:cs="Arial"/>
        </w:rPr>
      </w:pPr>
    </w:p>
    <w:p w14:paraId="6CAD020A" w14:textId="443D5140" w:rsidR="00F2023E" w:rsidRPr="00664D10" w:rsidRDefault="00023376"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664D10">
        <w:rPr>
          <w:rFonts w:ascii="Arial" w:eastAsia="Times New Roman" w:hAnsi="Arial" w:cs="Arial"/>
          <w:b/>
          <w:iCs/>
          <w:sz w:val="26"/>
          <w:szCs w:val="26"/>
          <w:lang w:eastAsia="ar-SA"/>
        </w:rPr>
        <w:t xml:space="preserve"> </w:t>
      </w:r>
      <w:r w:rsidR="00F2023E" w:rsidRPr="00664D10">
        <w:rPr>
          <w:rFonts w:ascii="Arial" w:eastAsia="Times New Roman" w:hAnsi="Arial" w:cs="Arial"/>
          <w:b/>
          <w:iCs/>
          <w:sz w:val="26"/>
          <w:szCs w:val="26"/>
          <w:lang w:eastAsia="ar-SA"/>
        </w:rPr>
        <w:t xml:space="preserve">Critères de </w:t>
      </w:r>
      <w:r w:rsidR="003F48CC" w:rsidRPr="00664D10">
        <w:rPr>
          <w:rFonts w:ascii="Arial" w:eastAsia="Times New Roman" w:hAnsi="Arial" w:cs="Arial"/>
          <w:b/>
          <w:iCs/>
          <w:sz w:val="26"/>
          <w:szCs w:val="26"/>
          <w:lang w:eastAsia="ar-SA"/>
        </w:rPr>
        <w:t>choix</w:t>
      </w:r>
      <w:r w:rsidR="00F2023E" w:rsidRPr="00664D10">
        <w:rPr>
          <w:rFonts w:ascii="Arial" w:eastAsia="Times New Roman" w:hAnsi="Arial" w:cs="Arial"/>
          <w:b/>
          <w:iCs/>
          <w:sz w:val="26"/>
          <w:szCs w:val="26"/>
          <w:lang w:eastAsia="ar-SA"/>
        </w:rPr>
        <w:t xml:space="preserve"> des offres </w:t>
      </w:r>
    </w:p>
    <w:p w14:paraId="0FEAE08A" w14:textId="77777777" w:rsidR="000B6D4D" w:rsidRDefault="000B6D4D" w:rsidP="00342871">
      <w:pPr>
        <w:spacing w:after="0" w:line="240" w:lineRule="auto"/>
        <w:jc w:val="both"/>
        <w:rPr>
          <w:rFonts w:ascii="Arial" w:hAnsi="Arial" w:cs="Arial"/>
        </w:rPr>
      </w:pPr>
    </w:p>
    <w:p w14:paraId="44343903" w14:textId="40B4CAE6" w:rsidR="00F2023E" w:rsidRPr="00342871" w:rsidRDefault="00F2023E" w:rsidP="00342871">
      <w:pPr>
        <w:spacing w:after="0" w:line="240" w:lineRule="auto"/>
        <w:jc w:val="both"/>
        <w:rPr>
          <w:rFonts w:ascii="Arial" w:hAnsi="Arial" w:cs="Arial"/>
        </w:rPr>
      </w:pPr>
      <w:r w:rsidRPr="00342871">
        <w:rPr>
          <w:rFonts w:ascii="Arial" w:hAnsi="Arial" w:cs="Arial"/>
        </w:rPr>
        <w:t>Parmi les offres présentées, seront écartées les offres inappropriées, irrégulières ou inacceptables au sens de</w:t>
      </w:r>
      <w:r w:rsidR="00D76C31" w:rsidRPr="00342871">
        <w:rPr>
          <w:rFonts w:ascii="Arial" w:hAnsi="Arial" w:cs="Arial"/>
        </w:rPr>
        <w:t xml:space="preserve">s articles L2152-2 à L2152-4 du Code de la Commande Publique. </w:t>
      </w:r>
      <w:r w:rsidRPr="00342871">
        <w:rPr>
          <w:rFonts w:ascii="Arial" w:hAnsi="Arial" w:cs="Arial"/>
        </w:rPr>
        <w:t xml:space="preserve"> </w:t>
      </w:r>
      <w:r w:rsidR="000B6D4D">
        <w:rPr>
          <w:rFonts w:ascii="Arial" w:hAnsi="Arial" w:cs="Arial"/>
        </w:rPr>
        <w:br/>
      </w:r>
    </w:p>
    <w:p w14:paraId="227BF9D7" w14:textId="72D8BF4E" w:rsidR="00162D45" w:rsidRDefault="00162D45" w:rsidP="00342871">
      <w:pPr>
        <w:spacing w:after="0" w:line="240" w:lineRule="auto"/>
        <w:jc w:val="both"/>
        <w:rPr>
          <w:rFonts w:ascii="Arial" w:hAnsi="Arial" w:cs="Arial"/>
        </w:rPr>
      </w:pPr>
      <w:r w:rsidRPr="00342871">
        <w:rPr>
          <w:rFonts w:ascii="Arial" w:hAnsi="Arial" w:cs="Arial"/>
        </w:rPr>
        <w:t xml:space="preserve">Toutefois, l’Université peut autoriser tous les soumissionnaires concernés à régulariser les offres irrégulières dans un délai approprié, à condition qu’elles ne soient pas anormalement basses. </w:t>
      </w:r>
    </w:p>
    <w:p w14:paraId="003006CE" w14:textId="77777777" w:rsidR="000B6D4D" w:rsidRPr="00342871" w:rsidRDefault="000B6D4D" w:rsidP="00342871">
      <w:pPr>
        <w:spacing w:after="0" w:line="240" w:lineRule="auto"/>
        <w:jc w:val="both"/>
        <w:rPr>
          <w:rFonts w:ascii="Arial" w:hAnsi="Arial" w:cs="Arial"/>
        </w:rPr>
      </w:pPr>
    </w:p>
    <w:p w14:paraId="092C671B" w14:textId="62DE69A5" w:rsidR="00470B6F" w:rsidRPr="00342871" w:rsidRDefault="005035A0" w:rsidP="00342871">
      <w:pPr>
        <w:spacing w:after="0" w:line="240" w:lineRule="auto"/>
        <w:jc w:val="both"/>
        <w:rPr>
          <w:rFonts w:ascii="Arial" w:hAnsi="Arial" w:cs="Arial"/>
        </w:rPr>
      </w:pPr>
      <w:r w:rsidRPr="00342871">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7D48E192" w14:textId="77777777" w:rsidR="00B27A99" w:rsidRPr="00342871" w:rsidRDefault="00B27A99" w:rsidP="00342871">
      <w:pPr>
        <w:widowControl w:val="0"/>
        <w:autoSpaceDE w:val="0"/>
        <w:spacing w:after="0" w:line="240" w:lineRule="auto"/>
        <w:jc w:val="both"/>
        <w:rPr>
          <w:rFonts w:ascii="Arial" w:hAnsi="Arial" w:cs="Arial"/>
        </w:rPr>
      </w:pPr>
    </w:p>
    <w:p w14:paraId="7002A9DA" w14:textId="53EB4BA4" w:rsidR="00B27A99" w:rsidRPr="00664D10" w:rsidRDefault="00B27A99" w:rsidP="00664D1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b/>
        </w:rPr>
      </w:pPr>
      <w:r w:rsidRPr="00664D10">
        <w:rPr>
          <w:rFonts w:ascii="Arial" w:hAnsi="Arial" w:cs="Arial"/>
          <w:b/>
        </w:rPr>
        <w:t xml:space="preserve">1/ </w:t>
      </w:r>
      <w:r w:rsidR="000B6D4D">
        <w:rPr>
          <w:rFonts w:ascii="Arial" w:hAnsi="Arial" w:cs="Arial"/>
          <w:b/>
        </w:rPr>
        <w:t xml:space="preserve">Montant global et forfaitaire </w:t>
      </w:r>
      <w:r w:rsidRPr="00664D10">
        <w:rPr>
          <w:rFonts w:ascii="Arial" w:hAnsi="Arial" w:cs="Arial"/>
          <w:b/>
        </w:rPr>
        <w:t xml:space="preserve">TTC de l’ensemble des prestations : </w:t>
      </w:r>
      <w:r w:rsidR="00FC1FF7" w:rsidRPr="00664D10">
        <w:rPr>
          <w:rFonts w:ascii="Arial" w:hAnsi="Arial" w:cs="Arial"/>
          <w:b/>
        </w:rPr>
        <w:t xml:space="preserve">20 </w:t>
      </w:r>
      <w:r w:rsidRPr="00664D10">
        <w:rPr>
          <w:rFonts w:ascii="Arial" w:hAnsi="Arial" w:cs="Arial"/>
          <w:b/>
        </w:rPr>
        <w:t>points</w:t>
      </w:r>
    </w:p>
    <w:p w14:paraId="0525CD9A" w14:textId="77777777" w:rsidR="000B6D4D" w:rsidRDefault="000B6D4D" w:rsidP="00664D10">
      <w:pPr>
        <w:spacing w:after="0" w:line="240" w:lineRule="auto"/>
        <w:jc w:val="both"/>
        <w:rPr>
          <w:rFonts w:ascii="Arial" w:hAnsi="Arial" w:cs="Arial"/>
          <w:i/>
        </w:rPr>
      </w:pPr>
    </w:p>
    <w:p w14:paraId="313B0E4D" w14:textId="6A59768C" w:rsidR="00B27A99" w:rsidRPr="00664D10" w:rsidRDefault="00B27A99" w:rsidP="00664D10">
      <w:pPr>
        <w:spacing w:after="0" w:line="240" w:lineRule="auto"/>
        <w:jc w:val="both"/>
        <w:rPr>
          <w:rFonts w:ascii="Arial" w:hAnsi="Arial" w:cs="Arial"/>
          <w:i/>
        </w:rPr>
      </w:pPr>
      <w:r w:rsidRPr="00664D10">
        <w:rPr>
          <w:rFonts w:ascii="Arial" w:hAnsi="Arial" w:cs="Arial"/>
          <w:i/>
        </w:rPr>
        <w:t>Appréciée sur la base du montant indiqué dans le cadre de réponse technique et financier transmis par le candidat</w:t>
      </w:r>
    </w:p>
    <w:p w14:paraId="41A06E6C" w14:textId="77777777" w:rsidR="00B27A99" w:rsidRPr="00664D10" w:rsidRDefault="00B27A99" w:rsidP="00664D10">
      <w:pPr>
        <w:spacing w:after="0" w:line="240" w:lineRule="auto"/>
        <w:jc w:val="both"/>
        <w:rPr>
          <w:rFonts w:ascii="Arial" w:hAnsi="Arial" w:cs="Arial"/>
          <w:i/>
        </w:rPr>
      </w:pPr>
    </w:p>
    <w:p w14:paraId="42B905E4" w14:textId="219709B2" w:rsidR="00B27A99" w:rsidRPr="00664D10" w:rsidRDefault="00B27A99" w:rsidP="000B6D4D">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b/>
        </w:rPr>
      </w:pPr>
      <w:r w:rsidRPr="00664D10">
        <w:rPr>
          <w:rFonts w:ascii="Arial" w:hAnsi="Arial" w:cs="Arial"/>
          <w:b/>
        </w:rPr>
        <w:t>2/</w:t>
      </w:r>
      <w:r w:rsidRPr="000B6D4D">
        <w:rPr>
          <w:rFonts w:ascii="Arial" w:hAnsi="Arial" w:cs="Arial"/>
          <w:b/>
        </w:rPr>
        <w:t xml:space="preserve"> Valeur technique de l’offre </w:t>
      </w:r>
      <w:r w:rsidRPr="00664D10">
        <w:rPr>
          <w:rFonts w:ascii="Arial" w:hAnsi="Arial" w:cs="Arial"/>
          <w:b/>
        </w:rPr>
        <w:t xml:space="preserve">: </w:t>
      </w:r>
      <w:r w:rsidR="00FC1FF7" w:rsidRPr="00664D10">
        <w:rPr>
          <w:rFonts w:ascii="Arial" w:hAnsi="Arial" w:cs="Arial"/>
          <w:b/>
        </w:rPr>
        <w:t xml:space="preserve">40 </w:t>
      </w:r>
      <w:r w:rsidRPr="00664D10">
        <w:rPr>
          <w:rFonts w:ascii="Arial" w:hAnsi="Arial" w:cs="Arial"/>
          <w:b/>
        </w:rPr>
        <w:t>points</w:t>
      </w:r>
    </w:p>
    <w:p w14:paraId="2CA7812B" w14:textId="77777777" w:rsidR="000B6D4D" w:rsidRDefault="000B6D4D" w:rsidP="00664D10">
      <w:pPr>
        <w:widowControl w:val="0"/>
        <w:spacing w:after="0" w:line="240" w:lineRule="auto"/>
        <w:jc w:val="both"/>
        <w:rPr>
          <w:rFonts w:ascii="Arial" w:hAnsi="Arial" w:cs="Arial"/>
          <w:i/>
        </w:rPr>
      </w:pPr>
    </w:p>
    <w:p w14:paraId="4F23E1CE" w14:textId="311309E4" w:rsidR="00B27A99" w:rsidRDefault="00B27A99" w:rsidP="00664D10">
      <w:pPr>
        <w:widowControl w:val="0"/>
        <w:spacing w:after="0" w:line="240" w:lineRule="auto"/>
        <w:jc w:val="both"/>
        <w:rPr>
          <w:rFonts w:ascii="Arial" w:hAnsi="Arial" w:cs="Arial"/>
          <w:i/>
        </w:rPr>
      </w:pPr>
      <w:r w:rsidRPr="00664D10">
        <w:rPr>
          <w:rFonts w:ascii="Arial" w:hAnsi="Arial" w:cs="Arial"/>
          <w:i/>
        </w:rPr>
        <w:t xml:space="preserve">Appréciée sur la base des </w:t>
      </w:r>
      <w:r w:rsidR="00750CA3" w:rsidRPr="00664D10">
        <w:rPr>
          <w:rFonts w:ascii="Arial" w:hAnsi="Arial" w:cs="Arial"/>
          <w:i/>
        </w:rPr>
        <w:t>4</w:t>
      </w:r>
      <w:r w:rsidRPr="00664D10">
        <w:rPr>
          <w:rFonts w:ascii="Arial" w:hAnsi="Arial" w:cs="Arial"/>
          <w:i/>
        </w:rPr>
        <w:t xml:space="preserve"> sous critères suivants :</w:t>
      </w:r>
    </w:p>
    <w:p w14:paraId="426F3D4E" w14:textId="77777777" w:rsidR="000B6D4D" w:rsidRPr="00664D10" w:rsidRDefault="000B6D4D" w:rsidP="00664D10">
      <w:pPr>
        <w:widowControl w:val="0"/>
        <w:spacing w:after="0" w:line="240" w:lineRule="auto"/>
        <w:jc w:val="both"/>
        <w:rPr>
          <w:rFonts w:ascii="Arial" w:hAnsi="Arial" w:cs="Arial"/>
          <w:i/>
        </w:rPr>
      </w:pPr>
    </w:p>
    <w:p w14:paraId="77DA916B" w14:textId="4DEE1868" w:rsidR="00B27A99" w:rsidRPr="000B6D4D" w:rsidRDefault="00B27A99" w:rsidP="000B6D4D">
      <w:pPr>
        <w:pStyle w:val="Paragraphedeliste"/>
        <w:numPr>
          <w:ilvl w:val="0"/>
          <w:numId w:val="26"/>
        </w:numPr>
        <w:spacing w:after="0" w:line="240" w:lineRule="auto"/>
        <w:ind w:left="567" w:hanging="283"/>
        <w:jc w:val="both"/>
        <w:rPr>
          <w:rFonts w:ascii="Arial" w:hAnsi="Arial" w:cs="Arial"/>
          <w:bCs/>
          <w:szCs w:val="20"/>
        </w:rPr>
      </w:pPr>
      <w:r w:rsidRPr="000B6D4D">
        <w:rPr>
          <w:rFonts w:ascii="Arial" w:hAnsi="Arial" w:cs="Arial"/>
          <w:bCs/>
          <w:szCs w:val="20"/>
        </w:rPr>
        <w:t xml:space="preserve">Sous critère 1. </w:t>
      </w:r>
      <w:r w:rsidR="001D61DE" w:rsidRPr="000B6D4D">
        <w:rPr>
          <w:rFonts w:ascii="Arial" w:hAnsi="Arial" w:cs="Arial"/>
          <w:bCs/>
          <w:szCs w:val="20"/>
        </w:rPr>
        <w:t>Performances thermiques</w:t>
      </w:r>
      <w:r w:rsidR="00886947" w:rsidRPr="000B6D4D">
        <w:rPr>
          <w:rFonts w:ascii="Arial" w:hAnsi="Arial" w:cs="Arial"/>
          <w:bCs/>
          <w:szCs w:val="20"/>
        </w:rPr>
        <w:t> </w:t>
      </w:r>
      <w:r w:rsidRPr="000B6D4D">
        <w:rPr>
          <w:rFonts w:ascii="Arial" w:hAnsi="Arial" w:cs="Arial"/>
          <w:bCs/>
          <w:szCs w:val="20"/>
        </w:rPr>
        <w:t xml:space="preserve">: </w:t>
      </w:r>
      <w:r w:rsidR="001D61DE" w:rsidRPr="000B6D4D">
        <w:rPr>
          <w:rFonts w:ascii="Arial" w:hAnsi="Arial" w:cs="Arial"/>
          <w:bCs/>
          <w:szCs w:val="20"/>
        </w:rPr>
        <w:t>15</w:t>
      </w:r>
      <w:r w:rsidR="00886947" w:rsidRPr="000B6D4D">
        <w:rPr>
          <w:rFonts w:ascii="Arial" w:hAnsi="Arial" w:cs="Arial"/>
          <w:bCs/>
          <w:szCs w:val="20"/>
        </w:rPr>
        <w:t xml:space="preserve"> </w:t>
      </w:r>
      <w:r w:rsidRPr="000B6D4D">
        <w:rPr>
          <w:rFonts w:ascii="Arial" w:hAnsi="Arial" w:cs="Arial"/>
          <w:bCs/>
          <w:szCs w:val="20"/>
        </w:rPr>
        <w:t>points</w:t>
      </w:r>
    </w:p>
    <w:p w14:paraId="1709C0CA" w14:textId="0A9387D8" w:rsidR="00B27A99" w:rsidRPr="000B6D4D" w:rsidRDefault="00B27A99" w:rsidP="000B6D4D">
      <w:pPr>
        <w:pStyle w:val="Paragraphedeliste"/>
        <w:numPr>
          <w:ilvl w:val="0"/>
          <w:numId w:val="26"/>
        </w:numPr>
        <w:spacing w:after="0" w:line="240" w:lineRule="auto"/>
        <w:ind w:left="567" w:hanging="283"/>
        <w:jc w:val="both"/>
        <w:rPr>
          <w:rFonts w:ascii="Arial" w:hAnsi="Arial" w:cs="Arial"/>
          <w:bCs/>
          <w:szCs w:val="20"/>
        </w:rPr>
      </w:pPr>
      <w:r w:rsidRPr="000B6D4D">
        <w:rPr>
          <w:rFonts w:ascii="Arial" w:hAnsi="Arial" w:cs="Arial"/>
          <w:bCs/>
          <w:szCs w:val="20"/>
        </w:rPr>
        <w:t xml:space="preserve">Sous critère 2. </w:t>
      </w:r>
      <w:r w:rsidR="001D61DE" w:rsidRPr="000B6D4D">
        <w:rPr>
          <w:rFonts w:ascii="Arial" w:hAnsi="Arial" w:cs="Arial"/>
          <w:bCs/>
          <w:szCs w:val="20"/>
        </w:rPr>
        <w:t>Performances</w:t>
      </w:r>
      <w:r w:rsidR="00886947" w:rsidRPr="000B6D4D">
        <w:rPr>
          <w:rFonts w:ascii="Arial" w:hAnsi="Arial" w:cs="Arial"/>
          <w:bCs/>
          <w:szCs w:val="20"/>
        </w:rPr>
        <w:t xml:space="preserve"> de la source ICP </w:t>
      </w:r>
      <w:r w:rsidRPr="000B6D4D">
        <w:rPr>
          <w:rFonts w:ascii="Arial" w:hAnsi="Arial" w:cs="Arial"/>
          <w:bCs/>
          <w:szCs w:val="20"/>
        </w:rPr>
        <w:t xml:space="preserve">: </w:t>
      </w:r>
      <w:r w:rsidR="001D61DE" w:rsidRPr="000B6D4D">
        <w:rPr>
          <w:rFonts w:ascii="Arial" w:hAnsi="Arial" w:cs="Arial"/>
          <w:bCs/>
          <w:szCs w:val="20"/>
        </w:rPr>
        <w:t>10</w:t>
      </w:r>
      <w:r w:rsidR="00886947" w:rsidRPr="000B6D4D">
        <w:rPr>
          <w:rFonts w:ascii="Arial" w:hAnsi="Arial" w:cs="Arial"/>
          <w:bCs/>
          <w:szCs w:val="20"/>
        </w:rPr>
        <w:t xml:space="preserve"> </w:t>
      </w:r>
      <w:r w:rsidRPr="000B6D4D">
        <w:rPr>
          <w:rFonts w:ascii="Arial" w:hAnsi="Arial" w:cs="Arial"/>
          <w:bCs/>
          <w:szCs w:val="20"/>
        </w:rPr>
        <w:t>points</w:t>
      </w:r>
    </w:p>
    <w:p w14:paraId="6C35D63A" w14:textId="7E285AB7" w:rsidR="00B27A99" w:rsidRPr="000B6D4D" w:rsidRDefault="00B27A99" w:rsidP="000B6D4D">
      <w:pPr>
        <w:pStyle w:val="Paragraphedeliste"/>
        <w:numPr>
          <w:ilvl w:val="0"/>
          <w:numId w:val="26"/>
        </w:numPr>
        <w:spacing w:after="0" w:line="240" w:lineRule="auto"/>
        <w:ind w:left="567" w:hanging="283"/>
        <w:jc w:val="both"/>
        <w:rPr>
          <w:rFonts w:ascii="Arial" w:hAnsi="Arial" w:cs="Arial"/>
          <w:bCs/>
          <w:szCs w:val="20"/>
        </w:rPr>
      </w:pPr>
      <w:r w:rsidRPr="000B6D4D">
        <w:rPr>
          <w:rFonts w:ascii="Arial" w:hAnsi="Arial" w:cs="Arial"/>
          <w:bCs/>
          <w:szCs w:val="20"/>
        </w:rPr>
        <w:t xml:space="preserve">Sous critère </w:t>
      </w:r>
      <w:r w:rsidR="00886947" w:rsidRPr="000B6D4D">
        <w:rPr>
          <w:rFonts w:ascii="Arial" w:hAnsi="Arial" w:cs="Arial"/>
          <w:bCs/>
          <w:szCs w:val="20"/>
        </w:rPr>
        <w:t>3</w:t>
      </w:r>
      <w:r w:rsidRPr="000B6D4D">
        <w:rPr>
          <w:rFonts w:ascii="Arial" w:hAnsi="Arial" w:cs="Arial"/>
          <w:bCs/>
          <w:szCs w:val="20"/>
        </w:rPr>
        <w:t xml:space="preserve">. </w:t>
      </w:r>
      <w:r w:rsidR="00CF547E" w:rsidRPr="000B6D4D">
        <w:rPr>
          <w:rFonts w:ascii="Arial" w:hAnsi="Arial" w:cs="Arial"/>
          <w:bCs/>
          <w:szCs w:val="20"/>
        </w:rPr>
        <w:t>Versatilité et évolutivité du réacteur </w:t>
      </w:r>
      <w:r w:rsidRPr="000B6D4D">
        <w:rPr>
          <w:rFonts w:ascii="Arial" w:hAnsi="Arial" w:cs="Arial"/>
          <w:bCs/>
          <w:szCs w:val="20"/>
        </w:rPr>
        <w:t xml:space="preserve">: </w:t>
      </w:r>
      <w:r w:rsidR="00CF547E" w:rsidRPr="000B6D4D">
        <w:rPr>
          <w:rFonts w:ascii="Arial" w:hAnsi="Arial" w:cs="Arial"/>
          <w:bCs/>
          <w:szCs w:val="20"/>
        </w:rPr>
        <w:t xml:space="preserve">5 </w:t>
      </w:r>
      <w:r w:rsidRPr="000B6D4D">
        <w:rPr>
          <w:rFonts w:ascii="Arial" w:hAnsi="Arial" w:cs="Arial"/>
          <w:bCs/>
          <w:szCs w:val="20"/>
        </w:rPr>
        <w:t>points</w:t>
      </w:r>
    </w:p>
    <w:p w14:paraId="18C5DB89" w14:textId="588A119B" w:rsidR="00CF547E" w:rsidRPr="000B6D4D" w:rsidRDefault="00CF547E" w:rsidP="000B6D4D">
      <w:pPr>
        <w:pStyle w:val="Paragraphedeliste"/>
        <w:numPr>
          <w:ilvl w:val="0"/>
          <w:numId w:val="26"/>
        </w:numPr>
        <w:spacing w:after="0" w:line="240" w:lineRule="auto"/>
        <w:ind w:left="567" w:hanging="283"/>
        <w:jc w:val="both"/>
        <w:rPr>
          <w:rFonts w:ascii="Arial" w:hAnsi="Arial" w:cs="Arial"/>
          <w:bCs/>
          <w:szCs w:val="20"/>
        </w:rPr>
      </w:pPr>
      <w:r w:rsidRPr="000B6D4D">
        <w:rPr>
          <w:rFonts w:ascii="Arial" w:hAnsi="Arial" w:cs="Arial"/>
          <w:bCs/>
          <w:szCs w:val="20"/>
        </w:rPr>
        <w:t>Sous-critère 4</w:t>
      </w:r>
      <w:r w:rsidR="000B6D4D">
        <w:rPr>
          <w:rFonts w:ascii="Arial" w:hAnsi="Arial" w:cs="Arial"/>
          <w:bCs/>
          <w:szCs w:val="20"/>
        </w:rPr>
        <w:t>.</w:t>
      </w:r>
      <w:r w:rsidRPr="000B6D4D">
        <w:rPr>
          <w:rFonts w:ascii="Arial" w:hAnsi="Arial" w:cs="Arial"/>
          <w:bCs/>
          <w:szCs w:val="20"/>
        </w:rPr>
        <w:t xml:space="preserve"> </w:t>
      </w:r>
      <w:r w:rsidR="000B6D4D">
        <w:rPr>
          <w:rFonts w:ascii="Arial" w:hAnsi="Arial" w:cs="Arial"/>
          <w:bCs/>
          <w:szCs w:val="20"/>
        </w:rPr>
        <w:t>Ergonomie</w:t>
      </w:r>
      <w:r w:rsidR="001D61DE" w:rsidRPr="000B6D4D">
        <w:rPr>
          <w:rFonts w:ascii="Arial" w:hAnsi="Arial" w:cs="Arial"/>
          <w:bCs/>
          <w:szCs w:val="20"/>
        </w:rPr>
        <w:t>,</w:t>
      </w:r>
      <w:r w:rsidRPr="000B6D4D">
        <w:rPr>
          <w:rFonts w:ascii="Arial" w:hAnsi="Arial" w:cs="Arial"/>
          <w:bCs/>
          <w:szCs w:val="20"/>
        </w:rPr>
        <w:t xml:space="preserve"> praticabilité</w:t>
      </w:r>
      <w:r w:rsidR="001D61DE" w:rsidRPr="000B6D4D">
        <w:rPr>
          <w:rFonts w:ascii="Arial" w:hAnsi="Arial" w:cs="Arial"/>
          <w:bCs/>
          <w:szCs w:val="20"/>
        </w:rPr>
        <w:t>, accessibilité</w:t>
      </w:r>
      <w:r w:rsidRPr="000B6D4D">
        <w:rPr>
          <w:rFonts w:ascii="Arial" w:hAnsi="Arial" w:cs="Arial"/>
          <w:bCs/>
          <w:szCs w:val="20"/>
        </w:rPr>
        <w:t xml:space="preserve"> : </w:t>
      </w:r>
      <w:r w:rsidR="001D61DE" w:rsidRPr="000B6D4D">
        <w:rPr>
          <w:rFonts w:ascii="Arial" w:hAnsi="Arial" w:cs="Arial"/>
          <w:bCs/>
          <w:szCs w:val="20"/>
        </w:rPr>
        <w:t>10 points</w:t>
      </w:r>
    </w:p>
    <w:p w14:paraId="68686EE5" w14:textId="77777777" w:rsidR="00B27A99" w:rsidRPr="00664D10" w:rsidRDefault="00B27A99" w:rsidP="00664D10">
      <w:pPr>
        <w:pStyle w:val="Paragraphedeliste"/>
        <w:spacing w:after="0" w:line="240" w:lineRule="auto"/>
        <w:ind w:left="1080"/>
        <w:jc w:val="both"/>
        <w:rPr>
          <w:rFonts w:ascii="Arial Narrow" w:hAnsi="Arial Narrow" w:cs="Arial"/>
          <w:bCs/>
          <w:szCs w:val="20"/>
        </w:rPr>
      </w:pPr>
    </w:p>
    <w:p w14:paraId="41E75ABC" w14:textId="383BBDAA" w:rsidR="00B27A99" w:rsidRPr="000B6D4D" w:rsidRDefault="00B27A99" w:rsidP="000B6D4D">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b/>
        </w:rPr>
      </w:pPr>
      <w:r w:rsidRPr="000B6D4D">
        <w:rPr>
          <w:rFonts w:ascii="Arial" w:hAnsi="Arial" w:cs="Arial"/>
          <w:b/>
        </w:rPr>
        <w:t>3/ Contenu d</w:t>
      </w:r>
      <w:r w:rsidR="000B6D4D">
        <w:rPr>
          <w:rFonts w:ascii="Arial" w:hAnsi="Arial" w:cs="Arial"/>
          <w:b/>
        </w:rPr>
        <w:t xml:space="preserve">es services après-vente </w:t>
      </w:r>
      <w:r w:rsidRPr="000B6D4D">
        <w:rPr>
          <w:rFonts w:ascii="Arial" w:hAnsi="Arial" w:cs="Arial"/>
          <w:b/>
        </w:rPr>
        <w:t xml:space="preserve">: </w:t>
      </w:r>
      <w:r w:rsidR="00FC1FF7" w:rsidRPr="000B6D4D">
        <w:rPr>
          <w:rFonts w:ascii="Arial" w:hAnsi="Arial" w:cs="Arial"/>
          <w:b/>
        </w:rPr>
        <w:t xml:space="preserve">15 </w:t>
      </w:r>
      <w:r w:rsidRPr="000B6D4D">
        <w:rPr>
          <w:rFonts w:ascii="Arial" w:hAnsi="Arial" w:cs="Arial"/>
          <w:b/>
        </w:rPr>
        <w:t>points</w:t>
      </w:r>
    </w:p>
    <w:p w14:paraId="62CB632D" w14:textId="77777777" w:rsidR="000B6D4D" w:rsidRDefault="000B6D4D" w:rsidP="00664D10">
      <w:pPr>
        <w:spacing w:after="0" w:line="240" w:lineRule="auto"/>
        <w:jc w:val="both"/>
        <w:rPr>
          <w:rFonts w:ascii="Arial" w:hAnsi="Arial" w:cs="Arial"/>
          <w:i/>
        </w:rPr>
      </w:pPr>
    </w:p>
    <w:p w14:paraId="6390BC68" w14:textId="2FA8927C" w:rsidR="00B27A99" w:rsidRDefault="00B27A99" w:rsidP="00664D10">
      <w:pPr>
        <w:spacing w:after="0" w:line="240" w:lineRule="auto"/>
        <w:jc w:val="both"/>
        <w:rPr>
          <w:rFonts w:ascii="Arial" w:hAnsi="Arial" w:cs="Arial"/>
          <w:i/>
        </w:rPr>
      </w:pPr>
      <w:r w:rsidRPr="00664D10">
        <w:rPr>
          <w:rFonts w:ascii="Arial" w:hAnsi="Arial" w:cs="Arial"/>
          <w:i/>
        </w:rPr>
        <w:t>Appréciée sur la base du mémoire technique et des éléments apportés dans le cadre de réponse technique et financier transmis par le candidat</w:t>
      </w:r>
    </w:p>
    <w:p w14:paraId="7108706B" w14:textId="77777777" w:rsidR="000B6D4D" w:rsidRPr="00664D10" w:rsidRDefault="000B6D4D" w:rsidP="00664D10">
      <w:pPr>
        <w:spacing w:after="0" w:line="240" w:lineRule="auto"/>
        <w:jc w:val="both"/>
        <w:rPr>
          <w:rFonts w:ascii="Arial" w:hAnsi="Arial" w:cs="Arial"/>
          <w:i/>
        </w:rPr>
      </w:pPr>
    </w:p>
    <w:p w14:paraId="7CB307D7" w14:textId="4D221B50" w:rsidR="00B27A99" w:rsidRPr="000B6D4D" w:rsidRDefault="00B27A99" w:rsidP="000B6D4D">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b/>
        </w:rPr>
      </w:pPr>
      <w:r w:rsidRPr="000B6D4D">
        <w:rPr>
          <w:rFonts w:ascii="Arial" w:hAnsi="Arial" w:cs="Arial"/>
          <w:b/>
        </w:rPr>
        <w:t xml:space="preserve">4/ Délai de livraison : </w:t>
      </w:r>
      <w:r w:rsidR="00FC1FF7" w:rsidRPr="000B6D4D">
        <w:rPr>
          <w:rFonts w:ascii="Arial" w:hAnsi="Arial" w:cs="Arial"/>
          <w:b/>
        </w:rPr>
        <w:t xml:space="preserve">15 </w:t>
      </w:r>
      <w:r w:rsidRPr="000B6D4D">
        <w:rPr>
          <w:rFonts w:ascii="Arial" w:hAnsi="Arial" w:cs="Arial"/>
          <w:b/>
        </w:rPr>
        <w:t>points</w:t>
      </w:r>
    </w:p>
    <w:p w14:paraId="4A035089" w14:textId="77777777" w:rsidR="000B6D4D" w:rsidRDefault="000B6D4D" w:rsidP="00664D10">
      <w:pPr>
        <w:spacing w:after="0" w:line="240" w:lineRule="auto"/>
        <w:jc w:val="both"/>
        <w:rPr>
          <w:rFonts w:ascii="Arial" w:hAnsi="Arial" w:cs="Arial"/>
          <w:i/>
        </w:rPr>
      </w:pPr>
    </w:p>
    <w:p w14:paraId="7B40AC60" w14:textId="7C356910" w:rsidR="00B27A99" w:rsidRDefault="00B27A99" w:rsidP="00664D10">
      <w:pPr>
        <w:spacing w:after="0" w:line="240" w:lineRule="auto"/>
        <w:jc w:val="both"/>
        <w:rPr>
          <w:rFonts w:ascii="Arial" w:hAnsi="Arial" w:cs="Arial"/>
          <w:i/>
        </w:rPr>
      </w:pPr>
      <w:r w:rsidRPr="00664D10">
        <w:rPr>
          <w:rFonts w:ascii="Arial" w:hAnsi="Arial" w:cs="Arial"/>
          <w:i/>
        </w:rPr>
        <w:t>Appréciée sur la base de la réponse apportée dans le cadre de réponse technique et financier transmis par le candidat</w:t>
      </w:r>
    </w:p>
    <w:p w14:paraId="280C8E17" w14:textId="77777777" w:rsidR="000B6D4D" w:rsidRPr="00664D10" w:rsidRDefault="000B6D4D" w:rsidP="00664D10">
      <w:pPr>
        <w:spacing w:after="0" w:line="240" w:lineRule="auto"/>
        <w:jc w:val="both"/>
        <w:rPr>
          <w:rFonts w:ascii="Arial" w:hAnsi="Arial" w:cs="Arial"/>
          <w:i/>
        </w:rPr>
      </w:pPr>
    </w:p>
    <w:p w14:paraId="4D7CB63F" w14:textId="77777777" w:rsidR="00B27A99" w:rsidRPr="00664D10" w:rsidRDefault="00B27A99" w:rsidP="000B6D4D">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b/>
        </w:rPr>
      </w:pPr>
      <w:r w:rsidRPr="00664D10">
        <w:rPr>
          <w:rFonts w:ascii="Arial" w:hAnsi="Arial" w:cs="Arial"/>
          <w:b/>
        </w:rPr>
        <w:t>5/ Performance de l’offre du candidat en matière environnemental : 10 points</w:t>
      </w:r>
    </w:p>
    <w:p w14:paraId="7F929C87" w14:textId="77777777" w:rsidR="000B6D4D" w:rsidRDefault="000B6D4D" w:rsidP="00664D10">
      <w:pPr>
        <w:spacing w:after="0" w:line="240" w:lineRule="auto"/>
        <w:jc w:val="both"/>
        <w:rPr>
          <w:rFonts w:ascii="Arial" w:hAnsi="Arial" w:cs="Arial"/>
          <w:i/>
        </w:rPr>
      </w:pPr>
    </w:p>
    <w:p w14:paraId="4468613C" w14:textId="04B3C4D4" w:rsidR="00B27A99" w:rsidRPr="00664D10" w:rsidRDefault="00B27A99" w:rsidP="00664D10">
      <w:pPr>
        <w:spacing w:after="0" w:line="240" w:lineRule="auto"/>
        <w:jc w:val="both"/>
        <w:rPr>
          <w:rFonts w:ascii="Arial" w:hAnsi="Arial" w:cs="Arial"/>
          <w:i/>
        </w:rPr>
      </w:pPr>
      <w:r w:rsidRPr="00664D10">
        <w:rPr>
          <w:rFonts w:ascii="Arial" w:hAnsi="Arial" w:cs="Arial"/>
          <w:i/>
        </w:rPr>
        <w:t>Appréciée sur la base du mémoire technique et des éléments apportés dans le cadre de réponse technique et financier transmis par le candidat</w:t>
      </w:r>
    </w:p>
    <w:p w14:paraId="73671D2D" w14:textId="0BF8CD08" w:rsidR="00B27A99" w:rsidRPr="00664D10" w:rsidRDefault="00B27A99" w:rsidP="00664D10">
      <w:pPr>
        <w:tabs>
          <w:tab w:val="left" w:pos="284"/>
        </w:tabs>
        <w:spacing w:after="0" w:line="240" w:lineRule="auto"/>
        <w:jc w:val="both"/>
        <w:rPr>
          <w:rFonts w:ascii="Arial" w:hAnsi="Arial" w:cs="Arial"/>
          <w:b/>
          <w:i/>
          <w:sz w:val="20"/>
          <w:szCs w:val="20"/>
          <w:highlight w:val="cyan"/>
          <w:u w:val="single"/>
        </w:rPr>
      </w:pPr>
    </w:p>
    <w:p w14:paraId="2D039D80" w14:textId="08CD36B9" w:rsidR="00D74025" w:rsidRPr="00664D10" w:rsidRDefault="00D74025"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664D10">
        <w:rPr>
          <w:rFonts w:ascii="Arial" w:eastAsia="Times New Roman" w:hAnsi="Arial" w:cs="Arial"/>
          <w:b/>
          <w:iCs/>
          <w:sz w:val="26"/>
          <w:szCs w:val="26"/>
          <w:lang w:eastAsia="ar-SA"/>
        </w:rPr>
        <w:t>Rectification du cadre de réponse technique et financier</w:t>
      </w:r>
    </w:p>
    <w:p w14:paraId="30C2E72B" w14:textId="77777777" w:rsidR="000B6D4D" w:rsidRDefault="000B6D4D" w:rsidP="00664D10">
      <w:pPr>
        <w:suppressAutoHyphens/>
        <w:spacing w:after="0" w:line="240" w:lineRule="auto"/>
        <w:jc w:val="both"/>
        <w:rPr>
          <w:rFonts w:ascii="Arial" w:eastAsia="Times New Roman" w:hAnsi="Arial" w:cs="Arial"/>
          <w:lang w:eastAsia="ar-SA"/>
        </w:rPr>
      </w:pPr>
    </w:p>
    <w:p w14:paraId="5B27F9BC" w14:textId="368BEAFE" w:rsidR="00D74025" w:rsidRPr="00664D10" w:rsidRDefault="00D74025" w:rsidP="00664D10">
      <w:pPr>
        <w:suppressAutoHyphens/>
        <w:spacing w:after="0" w:line="240" w:lineRule="auto"/>
        <w:jc w:val="both"/>
        <w:rPr>
          <w:rFonts w:ascii="Arial" w:eastAsia="Times New Roman" w:hAnsi="Arial" w:cs="Arial"/>
          <w:lang w:eastAsia="ar-SA"/>
        </w:rPr>
      </w:pPr>
      <w:r w:rsidRPr="00664D10">
        <w:rPr>
          <w:rFonts w:ascii="Arial" w:eastAsia="Times New Roman" w:hAnsi="Arial" w:cs="Arial"/>
          <w:lang w:eastAsia="ar-SA"/>
        </w:rPr>
        <w:lastRenderedPageBreak/>
        <w:t xml:space="preserve">En cas de contradiction dans l’offre d’un candidat, les indications portées dans le cadre de réponse technique et financier prévaudront sur toutes autres indications de prix figurant dans l’offre ; le cadre de réponse technique et financier sera rectifié en conséquence : </w:t>
      </w:r>
    </w:p>
    <w:p w14:paraId="27A48E05" w14:textId="77777777" w:rsidR="00D74025" w:rsidRPr="00664D10" w:rsidRDefault="00D74025" w:rsidP="00664D10">
      <w:pPr>
        <w:suppressAutoHyphens/>
        <w:spacing w:after="0" w:line="240" w:lineRule="auto"/>
        <w:jc w:val="both"/>
        <w:rPr>
          <w:rFonts w:ascii="Arial" w:eastAsia="Times New Roman" w:hAnsi="Arial" w:cs="Arial"/>
          <w:lang w:eastAsia="ar-SA"/>
        </w:rPr>
      </w:pPr>
    </w:p>
    <w:p w14:paraId="6EE91ECB" w14:textId="77777777" w:rsidR="00D74025" w:rsidRPr="00664D10" w:rsidRDefault="00D74025" w:rsidP="000B6D4D">
      <w:pPr>
        <w:pStyle w:val="Paragraphedeliste"/>
        <w:numPr>
          <w:ilvl w:val="0"/>
          <w:numId w:val="20"/>
        </w:numPr>
        <w:suppressAutoHyphens/>
        <w:spacing w:after="0" w:line="240" w:lineRule="auto"/>
        <w:ind w:left="567" w:hanging="283"/>
        <w:jc w:val="both"/>
        <w:rPr>
          <w:rFonts w:ascii="Arial" w:eastAsia="Times New Roman" w:hAnsi="Arial" w:cs="Arial"/>
          <w:lang w:eastAsia="ar-SA"/>
        </w:rPr>
      </w:pPr>
      <w:r w:rsidRPr="00664D10">
        <w:rPr>
          <w:rFonts w:ascii="Arial" w:eastAsia="Times New Roman" w:hAnsi="Arial" w:cs="Arial"/>
          <w:lang w:eastAsia="ar-SA"/>
        </w:rPr>
        <w:t>Les erreurs de report, de multiplication ou d’addition contenues dans le cadre de réponse technique et financier seront rectifiées ;</w:t>
      </w:r>
    </w:p>
    <w:p w14:paraId="004F4ECE" w14:textId="77777777" w:rsidR="00D74025" w:rsidRPr="00664D10" w:rsidRDefault="00D74025" w:rsidP="000B6D4D">
      <w:pPr>
        <w:pStyle w:val="Paragraphedeliste"/>
        <w:numPr>
          <w:ilvl w:val="0"/>
          <w:numId w:val="20"/>
        </w:numPr>
        <w:suppressAutoHyphens/>
        <w:spacing w:after="0" w:line="240" w:lineRule="auto"/>
        <w:ind w:left="567" w:hanging="283"/>
        <w:jc w:val="both"/>
        <w:rPr>
          <w:rFonts w:ascii="Arial" w:eastAsia="Times New Roman" w:hAnsi="Arial" w:cs="Arial"/>
          <w:lang w:eastAsia="ar-SA"/>
        </w:rPr>
      </w:pPr>
      <w:r w:rsidRPr="00664D10">
        <w:rPr>
          <w:rFonts w:ascii="Arial" w:eastAsia="Times New Roman" w:hAnsi="Arial" w:cs="Arial"/>
          <w:lang w:eastAsia="ar-SA"/>
        </w:rPr>
        <w:t>Le montant ainsi corrigé sera pris en considération lors du jugement des offres</w:t>
      </w:r>
    </w:p>
    <w:p w14:paraId="7D8EEE74" w14:textId="77777777" w:rsidR="00D74025" w:rsidRPr="00664D10" w:rsidRDefault="00D74025" w:rsidP="00664D10">
      <w:pPr>
        <w:suppressAutoHyphens/>
        <w:spacing w:after="0" w:line="240" w:lineRule="auto"/>
        <w:jc w:val="both"/>
        <w:rPr>
          <w:rFonts w:ascii="Arial" w:eastAsia="Times New Roman" w:hAnsi="Arial" w:cs="Arial"/>
          <w:lang w:eastAsia="ar-SA"/>
        </w:rPr>
      </w:pPr>
    </w:p>
    <w:p w14:paraId="6F5ECC21" w14:textId="2896D2E9" w:rsidR="00D74025" w:rsidRDefault="00D74025" w:rsidP="00664D10">
      <w:pPr>
        <w:suppressAutoHyphens/>
        <w:spacing w:after="0" w:line="240" w:lineRule="auto"/>
        <w:jc w:val="both"/>
        <w:rPr>
          <w:rFonts w:ascii="Arial" w:eastAsia="Times New Roman" w:hAnsi="Arial" w:cs="Arial"/>
          <w:lang w:eastAsia="ar-SA"/>
        </w:rPr>
      </w:pPr>
      <w:r w:rsidRPr="00664D10">
        <w:rPr>
          <w:rFonts w:ascii="Arial" w:eastAsia="Times New Roman" w:hAnsi="Arial" w:cs="Arial"/>
          <w:lang w:eastAsia="ar-SA"/>
        </w:rPr>
        <w:t>Si le candidat concerné est sur le point d’être retenu, il sera invité à rectifier le ou les sous-détails de prix qui seraient erronés, pour les mettre en harmonie avec les prix correspondants, en cas de refus, son offre sera éliminée comme irrégulière</w:t>
      </w:r>
      <w:r w:rsidR="00B27A99" w:rsidRPr="00664D10">
        <w:rPr>
          <w:rFonts w:ascii="Arial" w:eastAsia="Times New Roman" w:hAnsi="Arial" w:cs="Arial"/>
          <w:lang w:eastAsia="ar-SA"/>
        </w:rPr>
        <w:t>.</w:t>
      </w:r>
    </w:p>
    <w:p w14:paraId="3D26032B" w14:textId="77777777" w:rsidR="000B6D4D" w:rsidRPr="00664D10" w:rsidRDefault="000B6D4D" w:rsidP="00664D10">
      <w:pPr>
        <w:suppressAutoHyphens/>
        <w:spacing w:after="0" w:line="240" w:lineRule="auto"/>
        <w:jc w:val="both"/>
        <w:rPr>
          <w:rFonts w:ascii="Arial" w:eastAsia="Times New Roman" w:hAnsi="Arial" w:cs="Arial"/>
          <w:lang w:eastAsia="ar-SA"/>
        </w:rPr>
      </w:pPr>
    </w:p>
    <w:bookmarkEnd w:id="2"/>
    <w:p w14:paraId="4620023B" w14:textId="02FDCC6A" w:rsidR="00316808" w:rsidRPr="00664D10" w:rsidRDefault="00023376" w:rsidP="00664D10">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664D10">
        <w:rPr>
          <w:rFonts w:ascii="Arial" w:eastAsia="Times New Roman" w:hAnsi="Arial" w:cs="Arial"/>
          <w:b/>
          <w:iCs/>
          <w:sz w:val="26"/>
          <w:szCs w:val="26"/>
          <w:lang w:eastAsia="ar-SA"/>
        </w:rPr>
        <w:t xml:space="preserve"> </w:t>
      </w:r>
      <w:r w:rsidR="00D20BA0" w:rsidRPr="00664D10">
        <w:rPr>
          <w:rFonts w:ascii="Arial" w:eastAsia="Times New Roman" w:hAnsi="Arial" w:cs="Arial"/>
          <w:b/>
          <w:iCs/>
          <w:sz w:val="26"/>
          <w:szCs w:val="26"/>
          <w:lang w:eastAsia="ar-SA"/>
        </w:rPr>
        <w:t>Adresse de contact</w:t>
      </w:r>
    </w:p>
    <w:p w14:paraId="68BDCAB5" w14:textId="77777777" w:rsidR="000B6D4D" w:rsidRDefault="000B6D4D" w:rsidP="00664D10">
      <w:pPr>
        <w:suppressAutoHyphens/>
        <w:spacing w:after="0" w:line="240" w:lineRule="auto"/>
        <w:jc w:val="both"/>
        <w:rPr>
          <w:rFonts w:ascii="Arial" w:eastAsia="Times New Roman" w:hAnsi="Arial" w:cs="Arial"/>
          <w:lang w:eastAsia="ar-SA"/>
        </w:rPr>
      </w:pPr>
    </w:p>
    <w:p w14:paraId="561CCDA8" w14:textId="20E0BCF5" w:rsidR="00FE570B" w:rsidRPr="00664D10" w:rsidRDefault="00FE570B" w:rsidP="00664D10">
      <w:pPr>
        <w:suppressAutoHyphens/>
        <w:spacing w:after="0" w:line="240" w:lineRule="auto"/>
        <w:jc w:val="both"/>
        <w:rPr>
          <w:rFonts w:ascii="Arial" w:eastAsia="Times New Roman" w:hAnsi="Arial" w:cs="Arial"/>
          <w:lang w:eastAsia="ar-SA"/>
        </w:rPr>
      </w:pPr>
      <w:r w:rsidRPr="00664D10">
        <w:rPr>
          <w:rFonts w:ascii="Arial" w:eastAsia="Times New Roman" w:hAnsi="Arial" w:cs="Arial"/>
          <w:lang w:eastAsia="ar-SA"/>
        </w:rPr>
        <w:t xml:space="preserve">Les candidats seront particulièrement attentifs à renseigner dans leur offre une adresse courriel consultée régulièrement dans la mesure où cette adresse pourra être utilisée par l'Université de Lorraine pour tout échange. </w:t>
      </w:r>
    </w:p>
    <w:p w14:paraId="2A0A8784" w14:textId="77777777" w:rsidR="001E43C0" w:rsidRPr="00664D10" w:rsidRDefault="001E43C0" w:rsidP="00664D10">
      <w:pPr>
        <w:suppressAutoHyphens/>
        <w:spacing w:after="0" w:line="240" w:lineRule="auto"/>
        <w:jc w:val="both"/>
        <w:rPr>
          <w:rFonts w:ascii="Arial" w:eastAsia="Times New Roman" w:hAnsi="Arial" w:cs="Arial"/>
          <w:lang w:eastAsia="ar-SA"/>
        </w:rPr>
      </w:pPr>
    </w:p>
    <w:p w14:paraId="36100A8B" w14:textId="3E4F7AC0" w:rsidR="00D3688E" w:rsidRPr="00664D10" w:rsidRDefault="00FE570B" w:rsidP="00664D10">
      <w:pPr>
        <w:suppressAutoHyphens/>
        <w:spacing w:after="0" w:line="240" w:lineRule="auto"/>
        <w:jc w:val="both"/>
        <w:rPr>
          <w:rFonts w:ascii="Arial" w:eastAsia="Times New Roman" w:hAnsi="Arial" w:cs="Arial"/>
          <w:lang w:eastAsia="ar-SA"/>
        </w:rPr>
      </w:pPr>
      <w:r w:rsidRPr="00664D10">
        <w:rPr>
          <w:rFonts w:ascii="Arial" w:eastAsia="Times New Roman" w:hAnsi="Arial" w:cs="Arial"/>
          <w:lang w:eastAsia="ar-SA"/>
        </w:rPr>
        <w:t xml:space="preserve">Il appartient donc au soumissionnaire de relever son courrier électronique sur une base régulière. La responsabilité de l’acheteur public ne saurait être recherchée si le candidat a communiqué une adresse erronée ou s’il n’a pas consulté ses messages en temps utile. </w:t>
      </w:r>
    </w:p>
    <w:sectPr w:rsidR="00D3688E" w:rsidRPr="00664D10" w:rsidSect="00F2023E">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0561A" w14:textId="77777777" w:rsidR="008A2FBA" w:rsidRDefault="008A2FBA" w:rsidP="00064698">
      <w:pPr>
        <w:spacing w:after="0" w:line="240" w:lineRule="auto"/>
      </w:pPr>
      <w:r>
        <w:separator/>
      </w:r>
    </w:p>
  </w:endnote>
  <w:endnote w:type="continuationSeparator" w:id="0">
    <w:p w14:paraId="6510AF37" w14:textId="77777777" w:rsidR="008A2FBA" w:rsidRDefault="008A2FBA" w:rsidP="00064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9BEAE" w14:textId="77777777" w:rsidR="008A2FBA" w:rsidRDefault="008A2FBA" w:rsidP="00064698">
      <w:pPr>
        <w:spacing w:after="0" w:line="240" w:lineRule="auto"/>
      </w:pPr>
      <w:r>
        <w:separator/>
      </w:r>
    </w:p>
  </w:footnote>
  <w:footnote w:type="continuationSeparator" w:id="0">
    <w:p w14:paraId="1F819211" w14:textId="77777777" w:rsidR="008A2FBA" w:rsidRDefault="008A2FBA" w:rsidP="000646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790272"/>
      <w:docPartObj>
        <w:docPartGallery w:val="Page Numbers (Top of Page)"/>
        <w:docPartUnique/>
      </w:docPartObj>
    </w:sdtPr>
    <w:sdtEndPr/>
    <w:sdtContent>
      <w:p w14:paraId="56FD70C3" w14:textId="567D1E99" w:rsidR="00635F38" w:rsidRDefault="00635F38">
        <w:pPr>
          <w:pStyle w:val="En-tte"/>
          <w:jc w:val="right"/>
        </w:pPr>
        <w:r>
          <w:t xml:space="preserve">Page </w:t>
        </w:r>
        <w:r w:rsidR="00E83EB2">
          <w:rPr>
            <w:b/>
            <w:sz w:val="24"/>
            <w:szCs w:val="24"/>
          </w:rPr>
          <w:fldChar w:fldCharType="begin"/>
        </w:r>
        <w:r>
          <w:rPr>
            <w:b/>
          </w:rPr>
          <w:instrText>PAGE</w:instrText>
        </w:r>
        <w:r w:rsidR="00E83EB2">
          <w:rPr>
            <w:b/>
            <w:sz w:val="24"/>
            <w:szCs w:val="24"/>
          </w:rPr>
          <w:fldChar w:fldCharType="separate"/>
        </w:r>
        <w:r w:rsidR="00CB1549">
          <w:rPr>
            <w:b/>
            <w:noProof/>
          </w:rPr>
          <w:t>6</w:t>
        </w:r>
        <w:r w:rsidR="00E83EB2">
          <w:rPr>
            <w:b/>
            <w:sz w:val="24"/>
            <w:szCs w:val="24"/>
          </w:rPr>
          <w:fldChar w:fldCharType="end"/>
        </w:r>
        <w:r>
          <w:t xml:space="preserve"> sur </w:t>
        </w:r>
        <w:r w:rsidR="00E83EB2">
          <w:rPr>
            <w:b/>
            <w:sz w:val="24"/>
            <w:szCs w:val="24"/>
          </w:rPr>
          <w:fldChar w:fldCharType="begin"/>
        </w:r>
        <w:r>
          <w:rPr>
            <w:b/>
          </w:rPr>
          <w:instrText>NUMPAGES</w:instrText>
        </w:r>
        <w:r w:rsidR="00E83EB2">
          <w:rPr>
            <w:b/>
            <w:sz w:val="24"/>
            <w:szCs w:val="24"/>
          </w:rPr>
          <w:fldChar w:fldCharType="separate"/>
        </w:r>
        <w:r w:rsidR="00CB1549">
          <w:rPr>
            <w:b/>
            <w:noProof/>
          </w:rPr>
          <w:t>12</w:t>
        </w:r>
        <w:r w:rsidR="00E83EB2">
          <w:rPr>
            <w:b/>
            <w:sz w:val="24"/>
            <w:szCs w:val="24"/>
          </w:rPr>
          <w:fldChar w:fldCharType="end"/>
        </w:r>
      </w:p>
    </w:sdtContent>
  </w:sdt>
  <w:p w14:paraId="53DBCDD8" w14:textId="77777777" w:rsidR="00635F38" w:rsidRDefault="00635F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8A6B1CC"/>
    <w:lvl w:ilvl="0">
      <w:start w:val="1"/>
      <w:numFmt w:val="decimal"/>
      <w:pStyle w:val="Titre1"/>
      <w:lvlText w:val="Article %1 –"/>
      <w:lvlJc w:val="left"/>
      <w:pPr>
        <w:ind w:left="502"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7"/>
    <w:multiLevelType w:val="singleLevel"/>
    <w:tmpl w:val="00000007"/>
    <w:name w:val="WW8Num17"/>
    <w:lvl w:ilvl="0">
      <w:start w:val="1"/>
      <w:numFmt w:val="bullet"/>
      <w:pStyle w:val="CarCar1Car"/>
      <w:lvlText w:val=""/>
      <w:lvlJc w:val="left"/>
      <w:pPr>
        <w:tabs>
          <w:tab w:val="num" w:pos="720"/>
        </w:tabs>
        <w:ind w:left="720" w:hanging="360"/>
      </w:pPr>
      <w:rPr>
        <w:rFonts w:ascii="Wingdings" w:hAnsi="Wingdings"/>
      </w:rPr>
    </w:lvl>
  </w:abstractNum>
  <w:abstractNum w:abstractNumId="3" w15:restartNumberingAfterBreak="0">
    <w:nsid w:val="00000008"/>
    <w:multiLevelType w:val="multilevel"/>
    <w:tmpl w:val="00000008"/>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92871EF"/>
    <w:multiLevelType w:val="multilevel"/>
    <w:tmpl w:val="7D545D4A"/>
    <w:lvl w:ilvl="0">
      <w:start w:val="10"/>
      <w:numFmt w:val="decimal"/>
      <w:lvlText w:val="%1"/>
      <w:lvlJc w:val="left"/>
      <w:pPr>
        <w:ind w:left="420" w:hanging="420"/>
      </w:pPr>
      <w:rPr>
        <w:rFonts w:hint="default"/>
        <w:b/>
        <w:u w:val="none"/>
      </w:rPr>
    </w:lvl>
    <w:lvl w:ilvl="1">
      <w:start w:val="1"/>
      <w:numFmt w:val="decimal"/>
      <w:lvlText w:val="%1.%2"/>
      <w:lvlJc w:val="left"/>
      <w:pPr>
        <w:ind w:left="420" w:hanging="4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440" w:hanging="1440"/>
      </w:pPr>
      <w:rPr>
        <w:rFonts w:hint="default"/>
        <w:b/>
        <w:u w:val="none"/>
      </w:rPr>
    </w:lvl>
  </w:abstractNum>
  <w:abstractNum w:abstractNumId="5"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C12CFE"/>
    <w:multiLevelType w:val="hybridMultilevel"/>
    <w:tmpl w:val="310AAFEA"/>
    <w:lvl w:ilvl="0" w:tplc="040C000B">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EC1FDE"/>
    <w:multiLevelType w:val="hybridMultilevel"/>
    <w:tmpl w:val="F6DC0218"/>
    <w:lvl w:ilvl="0" w:tplc="B792EE62">
      <w:numFmt w:val="bullet"/>
      <w:lvlText w:val="-"/>
      <w:lvlJc w:val="left"/>
      <w:pPr>
        <w:ind w:left="1080" w:hanging="360"/>
      </w:pPr>
      <w:rPr>
        <w:rFonts w:ascii="Arial Narrow" w:eastAsiaTheme="minorHAnsi" w:hAnsi="Arial Narrow"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D9F0DA8"/>
    <w:multiLevelType w:val="hybridMultilevel"/>
    <w:tmpl w:val="34C4AF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0B15C5"/>
    <w:multiLevelType w:val="hybridMultilevel"/>
    <w:tmpl w:val="484862C2"/>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DC1587"/>
    <w:multiLevelType w:val="hybridMultilevel"/>
    <w:tmpl w:val="DEE6BE22"/>
    <w:lvl w:ilvl="0" w:tplc="DCE4C6D2">
      <w:start w:val="4"/>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61B3699"/>
    <w:multiLevelType w:val="multilevel"/>
    <w:tmpl w:val="9D9870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7802DA"/>
    <w:multiLevelType w:val="hybridMultilevel"/>
    <w:tmpl w:val="C94CF8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E2E7704"/>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4F6761F8"/>
    <w:multiLevelType w:val="hybridMultilevel"/>
    <w:tmpl w:val="8C2848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DA2A96"/>
    <w:multiLevelType w:val="hybridMultilevel"/>
    <w:tmpl w:val="D78A44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B3DE4"/>
    <w:multiLevelType w:val="hybridMultilevel"/>
    <w:tmpl w:val="F07E9468"/>
    <w:lvl w:ilvl="0" w:tplc="BC0462A0">
      <w:start w:val="3"/>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4A2DD8"/>
    <w:multiLevelType w:val="multilevel"/>
    <w:tmpl w:val="EBE68B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7392FE1"/>
    <w:multiLevelType w:val="hybridMultilevel"/>
    <w:tmpl w:val="EC7023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7E1CA5"/>
    <w:multiLevelType w:val="multilevel"/>
    <w:tmpl w:val="2370CED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8CC1A98"/>
    <w:multiLevelType w:val="multilevel"/>
    <w:tmpl w:val="DE98114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8A6444D"/>
    <w:multiLevelType w:val="multilevel"/>
    <w:tmpl w:val="F60AA2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786"/>
        </w:tabs>
        <w:ind w:left="786"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7BCC0AD8"/>
    <w:multiLevelType w:val="hybridMultilevel"/>
    <w:tmpl w:val="151C51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1"/>
  </w:num>
  <w:num w:numId="3">
    <w:abstractNumId w:val="16"/>
  </w:num>
  <w:num w:numId="4">
    <w:abstractNumId w:val="3"/>
  </w:num>
  <w:num w:numId="5">
    <w:abstractNumId w:val="2"/>
  </w:num>
  <w:num w:numId="6">
    <w:abstractNumId w:val="18"/>
  </w:num>
  <w:num w:numId="7">
    <w:abstractNumId w:val="10"/>
  </w:num>
  <w:num w:numId="8">
    <w:abstractNumId w:val="15"/>
  </w:num>
  <w:num w:numId="9">
    <w:abstractNumId w:val="17"/>
  </w:num>
  <w:num w:numId="10">
    <w:abstractNumId w:val="4"/>
  </w:num>
  <w:num w:numId="11">
    <w:abstractNumId w:val="21"/>
  </w:num>
  <w:num w:numId="12">
    <w:abstractNumId w:val="12"/>
  </w:num>
  <w:num w:numId="13">
    <w:abstractNumId w:val="13"/>
  </w:num>
  <w:num w:numId="14">
    <w:abstractNumId w:val="22"/>
  </w:num>
  <w:num w:numId="15">
    <w:abstractNumId w:val="9"/>
  </w:num>
  <w:num w:numId="16">
    <w:abstractNumId w:val="14"/>
  </w:num>
  <w:num w:numId="17">
    <w:abstractNumId w:val="8"/>
  </w:num>
  <w:num w:numId="18">
    <w:abstractNumId w:val="6"/>
  </w:num>
  <w:num w:numId="19">
    <w:abstractNumId w:val="5"/>
  </w:num>
  <w:num w:numId="20">
    <w:abstractNumId w:val="10"/>
  </w:num>
  <w:num w:numId="21">
    <w:abstractNumId w:val="1"/>
  </w:num>
  <w:num w:numId="22">
    <w:abstractNumId w:val="0"/>
  </w:num>
  <w:num w:numId="23">
    <w:abstractNumId w:val="19"/>
  </w:num>
  <w:num w:numId="24">
    <w:abstractNumId w:val="20"/>
  </w:num>
  <w:num w:numId="25">
    <w:abstractNumId w:val="18"/>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23E"/>
    <w:rsid w:val="00012E15"/>
    <w:rsid w:val="0001362C"/>
    <w:rsid w:val="00023376"/>
    <w:rsid w:val="00023F5D"/>
    <w:rsid w:val="000341AF"/>
    <w:rsid w:val="00052CE6"/>
    <w:rsid w:val="00052F72"/>
    <w:rsid w:val="00064698"/>
    <w:rsid w:val="000A60A1"/>
    <w:rsid w:val="000B664E"/>
    <w:rsid w:val="000B6D4D"/>
    <w:rsid w:val="000C27D0"/>
    <w:rsid w:val="000D6997"/>
    <w:rsid w:val="000E79AD"/>
    <w:rsid w:val="000F4EB6"/>
    <w:rsid w:val="0010289C"/>
    <w:rsid w:val="00102FA8"/>
    <w:rsid w:val="00106D15"/>
    <w:rsid w:val="00115DD4"/>
    <w:rsid w:val="00135AC1"/>
    <w:rsid w:val="0014170A"/>
    <w:rsid w:val="0014304A"/>
    <w:rsid w:val="001453A0"/>
    <w:rsid w:val="00156545"/>
    <w:rsid w:val="00162D45"/>
    <w:rsid w:val="00164059"/>
    <w:rsid w:val="00173044"/>
    <w:rsid w:val="001B0E53"/>
    <w:rsid w:val="001B11C2"/>
    <w:rsid w:val="001C5D89"/>
    <w:rsid w:val="001D3BDA"/>
    <w:rsid w:val="001D52E6"/>
    <w:rsid w:val="001D61DE"/>
    <w:rsid w:val="001E2AE3"/>
    <w:rsid w:val="001E43C0"/>
    <w:rsid w:val="00200515"/>
    <w:rsid w:val="002009DC"/>
    <w:rsid w:val="002028EB"/>
    <w:rsid w:val="0020401D"/>
    <w:rsid w:val="00224EF1"/>
    <w:rsid w:val="00227B5D"/>
    <w:rsid w:val="00231659"/>
    <w:rsid w:val="002328C7"/>
    <w:rsid w:val="002350AF"/>
    <w:rsid w:val="00237820"/>
    <w:rsid w:val="00253BE5"/>
    <w:rsid w:val="00263142"/>
    <w:rsid w:val="00275E78"/>
    <w:rsid w:val="00293704"/>
    <w:rsid w:val="002B7932"/>
    <w:rsid w:val="002C6B28"/>
    <w:rsid w:val="002E4AB7"/>
    <w:rsid w:val="002E6BA1"/>
    <w:rsid w:val="002F09B0"/>
    <w:rsid w:val="00300646"/>
    <w:rsid w:val="00316808"/>
    <w:rsid w:val="00342871"/>
    <w:rsid w:val="00357E11"/>
    <w:rsid w:val="00361B69"/>
    <w:rsid w:val="0037207F"/>
    <w:rsid w:val="0038072D"/>
    <w:rsid w:val="00380756"/>
    <w:rsid w:val="00380B6F"/>
    <w:rsid w:val="00395D1C"/>
    <w:rsid w:val="0039668E"/>
    <w:rsid w:val="003A48C2"/>
    <w:rsid w:val="003E42B7"/>
    <w:rsid w:val="003F48CC"/>
    <w:rsid w:val="00430F9B"/>
    <w:rsid w:val="0044672D"/>
    <w:rsid w:val="0045629F"/>
    <w:rsid w:val="00460740"/>
    <w:rsid w:val="004634D3"/>
    <w:rsid w:val="00470B6F"/>
    <w:rsid w:val="00476749"/>
    <w:rsid w:val="00481565"/>
    <w:rsid w:val="00485315"/>
    <w:rsid w:val="004874CA"/>
    <w:rsid w:val="004B6BF8"/>
    <w:rsid w:val="004B75C5"/>
    <w:rsid w:val="004F2540"/>
    <w:rsid w:val="004F3D85"/>
    <w:rsid w:val="00500388"/>
    <w:rsid w:val="005035A0"/>
    <w:rsid w:val="005128D7"/>
    <w:rsid w:val="00530847"/>
    <w:rsid w:val="0053635A"/>
    <w:rsid w:val="0057365D"/>
    <w:rsid w:val="00582BB7"/>
    <w:rsid w:val="00591FBB"/>
    <w:rsid w:val="00596AAA"/>
    <w:rsid w:val="005B5FC2"/>
    <w:rsid w:val="005B6BE9"/>
    <w:rsid w:val="005D1C53"/>
    <w:rsid w:val="00611155"/>
    <w:rsid w:val="00634A5A"/>
    <w:rsid w:val="00635F38"/>
    <w:rsid w:val="00636BDB"/>
    <w:rsid w:val="00642317"/>
    <w:rsid w:val="0064423E"/>
    <w:rsid w:val="00664D10"/>
    <w:rsid w:val="006875A1"/>
    <w:rsid w:val="00690D00"/>
    <w:rsid w:val="006A038B"/>
    <w:rsid w:val="006A5F9D"/>
    <w:rsid w:val="006C3FF7"/>
    <w:rsid w:val="006D4E80"/>
    <w:rsid w:val="006E1808"/>
    <w:rsid w:val="00702195"/>
    <w:rsid w:val="00705D14"/>
    <w:rsid w:val="00727F92"/>
    <w:rsid w:val="007317B7"/>
    <w:rsid w:val="00734607"/>
    <w:rsid w:val="00740739"/>
    <w:rsid w:val="00744D1D"/>
    <w:rsid w:val="00750CA3"/>
    <w:rsid w:val="00750DB5"/>
    <w:rsid w:val="00755DC4"/>
    <w:rsid w:val="0076063F"/>
    <w:rsid w:val="00765050"/>
    <w:rsid w:val="00775608"/>
    <w:rsid w:val="00786CCA"/>
    <w:rsid w:val="007939C6"/>
    <w:rsid w:val="007A03BC"/>
    <w:rsid w:val="007B27B8"/>
    <w:rsid w:val="007C4DC0"/>
    <w:rsid w:val="007F4251"/>
    <w:rsid w:val="00802762"/>
    <w:rsid w:val="008037DB"/>
    <w:rsid w:val="00804C63"/>
    <w:rsid w:val="008065F5"/>
    <w:rsid w:val="00831068"/>
    <w:rsid w:val="00844522"/>
    <w:rsid w:val="00865491"/>
    <w:rsid w:val="00886947"/>
    <w:rsid w:val="00891B6F"/>
    <w:rsid w:val="008A236F"/>
    <w:rsid w:val="008A2FBA"/>
    <w:rsid w:val="008B2863"/>
    <w:rsid w:val="008B3377"/>
    <w:rsid w:val="008B3CFB"/>
    <w:rsid w:val="008D72D1"/>
    <w:rsid w:val="008F12A9"/>
    <w:rsid w:val="008F527B"/>
    <w:rsid w:val="00904D3C"/>
    <w:rsid w:val="00912ED3"/>
    <w:rsid w:val="00924089"/>
    <w:rsid w:val="009313A8"/>
    <w:rsid w:val="00940796"/>
    <w:rsid w:val="00947322"/>
    <w:rsid w:val="009518FB"/>
    <w:rsid w:val="0095346C"/>
    <w:rsid w:val="0096541F"/>
    <w:rsid w:val="00971185"/>
    <w:rsid w:val="009779C4"/>
    <w:rsid w:val="009A0CFD"/>
    <w:rsid w:val="009A4F96"/>
    <w:rsid w:val="009C4D56"/>
    <w:rsid w:val="009D07D7"/>
    <w:rsid w:val="009D3599"/>
    <w:rsid w:val="009D7B6B"/>
    <w:rsid w:val="009E4CA8"/>
    <w:rsid w:val="009E5EB7"/>
    <w:rsid w:val="00A20F87"/>
    <w:rsid w:val="00A25D13"/>
    <w:rsid w:val="00A30659"/>
    <w:rsid w:val="00A3371A"/>
    <w:rsid w:val="00A4695D"/>
    <w:rsid w:val="00A5421D"/>
    <w:rsid w:val="00A566A7"/>
    <w:rsid w:val="00A71BEF"/>
    <w:rsid w:val="00A777D9"/>
    <w:rsid w:val="00AA2302"/>
    <w:rsid w:val="00AB32A2"/>
    <w:rsid w:val="00AB4C18"/>
    <w:rsid w:val="00AC26EC"/>
    <w:rsid w:val="00AD6171"/>
    <w:rsid w:val="00AE0FD9"/>
    <w:rsid w:val="00B21869"/>
    <w:rsid w:val="00B27A99"/>
    <w:rsid w:val="00B34C0C"/>
    <w:rsid w:val="00B44768"/>
    <w:rsid w:val="00B47BFD"/>
    <w:rsid w:val="00B70DAC"/>
    <w:rsid w:val="00B76BB4"/>
    <w:rsid w:val="00BB3706"/>
    <w:rsid w:val="00BB6016"/>
    <w:rsid w:val="00BC0717"/>
    <w:rsid w:val="00BD4D0C"/>
    <w:rsid w:val="00C01686"/>
    <w:rsid w:val="00C0329F"/>
    <w:rsid w:val="00C04F91"/>
    <w:rsid w:val="00C71356"/>
    <w:rsid w:val="00C71A48"/>
    <w:rsid w:val="00C92815"/>
    <w:rsid w:val="00C975DE"/>
    <w:rsid w:val="00CA039D"/>
    <w:rsid w:val="00CA1775"/>
    <w:rsid w:val="00CA1EA5"/>
    <w:rsid w:val="00CB1549"/>
    <w:rsid w:val="00CB21A9"/>
    <w:rsid w:val="00CC6367"/>
    <w:rsid w:val="00CD425B"/>
    <w:rsid w:val="00CF20E5"/>
    <w:rsid w:val="00CF2540"/>
    <w:rsid w:val="00CF547E"/>
    <w:rsid w:val="00CF70EC"/>
    <w:rsid w:val="00D20BA0"/>
    <w:rsid w:val="00D3171D"/>
    <w:rsid w:val="00D3688E"/>
    <w:rsid w:val="00D4122A"/>
    <w:rsid w:val="00D50C09"/>
    <w:rsid w:val="00D52F53"/>
    <w:rsid w:val="00D5475C"/>
    <w:rsid w:val="00D54F8D"/>
    <w:rsid w:val="00D60BC7"/>
    <w:rsid w:val="00D638BA"/>
    <w:rsid w:val="00D74025"/>
    <w:rsid w:val="00D76C31"/>
    <w:rsid w:val="00D870CA"/>
    <w:rsid w:val="00DA6596"/>
    <w:rsid w:val="00DA7B30"/>
    <w:rsid w:val="00DB2F14"/>
    <w:rsid w:val="00DC0296"/>
    <w:rsid w:val="00DD305E"/>
    <w:rsid w:val="00DD671F"/>
    <w:rsid w:val="00DE40BB"/>
    <w:rsid w:val="00DE5B5F"/>
    <w:rsid w:val="00DE7020"/>
    <w:rsid w:val="00E04DFC"/>
    <w:rsid w:val="00E071E8"/>
    <w:rsid w:val="00E127F0"/>
    <w:rsid w:val="00E20175"/>
    <w:rsid w:val="00E2036D"/>
    <w:rsid w:val="00E22AA5"/>
    <w:rsid w:val="00E242E0"/>
    <w:rsid w:val="00E354B2"/>
    <w:rsid w:val="00E479C0"/>
    <w:rsid w:val="00E52BC8"/>
    <w:rsid w:val="00E55E64"/>
    <w:rsid w:val="00E83EB2"/>
    <w:rsid w:val="00E96BC8"/>
    <w:rsid w:val="00EB2493"/>
    <w:rsid w:val="00EB43FE"/>
    <w:rsid w:val="00EB522E"/>
    <w:rsid w:val="00ED299F"/>
    <w:rsid w:val="00EE1DC8"/>
    <w:rsid w:val="00EF55D5"/>
    <w:rsid w:val="00EF7B97"/>
    <w:rsid w:val="00F2023E"/>
    <w:rsid w:val="00F30A91"/>
    <w:rsid w:val="00F41CDA"/>
    <w:rsid w:val="00F51859"/>
    <w:rsid w:val="00F639D6"/>
    <w:rsid w:val="00F64AD9"/>
    <w:rsid w:val="00F815DE"/>
    <w:rsid w:val="00F8468E"/>
    <w:rsid w:val="00FB1342"/>
    <w:rsid w:val="00FB1C57"/>
    <w:rsid w:val="00FB384E"/>
    <w:rsid w:val="00FB43BA"/>
    <w:rsid w:val="00FC1FF7"/>
    <w:rsid w:val="00FE570B"/>
    <w:rsid w:val="00FE652E"/>
    <w:rsid w:val="00FE6E10"/>
    <w:rsid w:val="00FF6A2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F9ABB"/>
  <w15:docId w15:val="{82842FBA-E8BF-4727-AE87-8446D9E1F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316808"/>
    <w:pPr>
      <w:keepNext/>
      <w:numPr>
        <w:numId w:val="1"/>
      </w:numPr>
      <w:suppressAutoHyphens/>
      <w:spacing w:after="0" w:line="240" w:lineRule="auto"/>
      <w:ind w:left="360"/>
      <w:jc w:val="both"/>
      <w:outlineLvl w:val="0"/>
    </w:pPr>
    <w:rPr>
      <w:rFonts w:ascii="Arial" w:eastAsia="Times New Roman" w:hAnsi="Arial" w:cs="Arial"/>
      <w:b/>
      <w:iCs/>
      <w:sz w:val="24"/>
      <w:szCs w:val="24"/>
      <w:lang w:eastAsia="ar-SA"/>
    </w:rPr>
  </w:style>
  <w:style w:type="paragraph" w:styleId="Titre6">
    <w:name w:val="heading 6"/>
    <w:basedOn w:val="Normal"/>
    <w:next w:val="Normal"/>
    <w:link w:val="Titre6Car"/>
    <w:qFormat/>
    <w:rsid w:val="00F2023E"/>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itre8">
    <w:name w:val="heading 8"/>
    <w:basedOn w:val="Normal"/>
    <w:next w:val="Normal"/>
    <w:link w:val="Titre8Car"/>
    <w:qFormat/>
    <w:rsid w:val="00F2023E"/>
    <w:pPr>
      <w:numPr>
        <w:ilvl w:val="7"/>
        <w:numId w:val="1"/>
      </w:numPr>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16808"/>
    <w:rPr>
      <w:rFonts w:ascii="Arial" w:eastAsia="Times New Roman" w:hAnsi="Arial" w:cs="Arial"/>
      <w:b/>
      <w:iCs/>
      <w:sz w:val="24"/>
      <w:szCs w:val="24"/>
      <w:lang w:eastAsia="ar-SA"/>
    </w:rPr>
  </w:style>
  <w:style w:type="character" w:customStyle="1" w:styleId="Titre6Car">
    <w:name w:val="Titre 6 Car"/>
    <w:basedOn w:val="Policepardfaut"/>
    <w:link w:val="Titre6"/>
    <w:rsid w:val="00F2023E"/>
    <w:rPr>
      <w:rFonts w:ascii="Times New Roman" w:eastAsia="Times New Roman" w:hAnsi="Times New Roman" w:cs="Times New Roman"/>
      <w:b/>
      <w:bCs/>
      <w:lang w:eastAsia="ar-SA"/>
    </w:rPr>
  </w:style>
  <w:style w:type="character" w:customStyle="1" w:styleId="Titre8Car">
    <w:name w:val="Titre 8 Car"/>
    <w:basedOn w:val="Policepardfaut"/>
    <w:link w:val="Titre8"/>
    <w:rsid w:val="00F2023E"/>
    <w:rPr>
      <w:rFonts w:ascii="Times New Roman" w:eastAsia="Times New Roman" w:hAnsi="Times New Roman" w:cs="Times New Roman"/>
      <w:i/>
      <w:iCs/>
      <w:sz w:val="24"/>
      <w:szCs w:val="24"/>
      <w:lang w:eastAsia="ar-SA"/>
    </w:rPr>
  </w:style>
  <w:style w:type="table" w:styleId="Grilledutableau">
    <w:name w:val="Table Grid"/>
    <w:basedOn w:val="TableauNormal"/>
    <w:uiPriority w:val="59"/>
    <w:rsid w:val="00F202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rCar1Car">
    <w:name w:val="Car Car1 Car"/>
    <w:basedOn w:val="Normal"/>
    <w:next w:val="Normal"/>
    <w:autoRedefine/>
    <w:rsid w:val="00F2023E"/>
    <w:pPr>
      <w:numPr>
        <w:numId w:val="5"/>
      </w:numPr>
      <w:spacing w:after="0" w:line="240" w:lineRule="auto"/>
    </w:pPr>
    <w:rPr>
      <w:rFonts w:ascii="Arial" w:eastAsia="Times New Roman" w:hAnsi="Arial" w:cs="Arial"/>
      <w:snapToGrid w:val="0"/>
      <w:lang w:eastAsia="en-US"/>
    </w:rPr>
  </w:style>
  <w:style w:type="paragraph" w:styleId="En-tte">
    <w:name w:val="header"/>
    <w:basedOn w:val="Normal"/>
    <w:link w:val="En-tteCar"/>
    <w:uiPriority w:val="99"/>
    <w:unhideWhenUsed/>
    <w:rsid w:val="00F2023E"/>
    <w:pPr>
      <w:tabs>
        <w:tab w:val="center" w:pos="4536"/>
        <w:tab w:val="right" w:pos="9072"/>
      </w:tabs>
      <w:spacing w:after="0" w:line="240" w:lineRule="auto"/>
    </w:pPr>
  </w:style>
  <w:style w:type="character" w:customStyle="1" w:styleId="En-tteCar">
    <w:name w:val="En-tête Car"/>
    <w:basedOn w:val="Policepardfaut"/>
    <w:link w:val="En-tte"/>
    <w:uiPriority w:val="99"/>
    <w:rsid w:val="00F2023E"/>
  </w:style>
  <w:style w:type="character" w:styleId="Marquedecommentaire">
    <w:name w:val="annotation reference"/>
    <w:basedOn w:val="Policepardfaut"/>
    <w:uiPriority w:val="99"/>
    <w:semiHidden/>
    <w:unhideWhenUsed/>
    <w:rsid w:val="00F2023E"/>
    <w:rPr>
      <w:sz w:val="16"/>
      <w:szCs w:val="16"/>
    </w:rPr>
  </w:style>
  <w:style w:type="paragraph" w:styleId="Commentaire">
    <w:name w:val="annotation text"/>
    <w:basedOn w:val="Normal"/>
    <w:link w:val="CommentaireCar"/>
    <w:uiPriority w:val="99"/>
    <w:unhideWhenUsed/>
    <w:rsid w:val="00F2023E"/>
    <w:pPr>
      <w:spacing w:line="240" w:lineRule="auto"/>
    </w:pPr>
    <w:rPr>
      <w:sz w:val="20"/>
      <w:szCs w:val="20"/>
    </w:rPr>
  </w:style>
  <w:style w:type="character" w:customStyle="1" w:styleId="CommentaireCar">
    <w:name w:val="Commentaire Car"/>
    <w:basedOn w:val="Policepardfaut"/>
    <w:link w:val="Commentaire"/>
    <w:uiPriority w:val="99"/>
    <w:rsid w:val="00F2023E"/>
    <w:rPr>
      <w:sz w:val="20"/>
      <w:szCs w:val="20"/>
    </w:rPr>
  </w:style>
  <w:style w:type="paragraph" w:styleId="Textedebulles">
    <w:name w:val="Balloon Text"/>
    <w:basedOn w:val="Normal"/>
    <w:link w:val="TextedebullesCar"/>
    <w:uiPriority w:val="99"/>
    <w:semiHidden/>
    <w:unhideWhenUsed/>
    <w:rsid w:val="00F202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023E"/>
    <w:rPr>
      <w:rFonts w:ascii="Tahoma" w:hAnsi="Tahoma" w:cs="Tahoma"/>
      <w:sz w:val="16"/>
      <w:szCs w:val="16"/>
    </w:rPr>
  </w:style>
  <w:style w:type="paragraph" w:styleId="Paragraphedeliste">
    <w:name w:val="List Paragraph"/>
    <w:basedOn w:val="Normal"/>
    <w:uiPriority w:val="34"/>
    <w:qFormat/>
    <w:rsid w:val="00470B6F"/>
    <w:pPr>
      <w:ind w:left="720"/>
      <w:contextualSpacing/>
    </w:pPr>
  </w:style>
  <w:style w:type="character" w:styleId="Lienhypertexte">
    <w:name w:val="Hyperlink"/>
    <w:basedOn w:val="Policepardfaut"/>
    <w:unhideWhenUsed/>
    <w:rsid w:val="001D52E6"/>
    <w:rPr>
      <w:color w:val="0000FF"/>
      <w:u w:val="single"/>
    </w:rPr>
  </w:style>
  <w:style w:type="paragraph" w:styleId="Objetducommentaire">
    <w:name w:val="annotation subject"/>
    <w:basedOn w:val="Commentaire"/>
    <w:next w:val="Commentaire"/>
    <w:link w:val="ObjetducommentaireCar"/>
    <w:uiPriority w:val="99"/>
    <w:semiHidden/>
    <w:unhideWhenUsed/>
    <w:rsid w:val="00F815DE"/>
    <w:rPr>
      <w:b/>
      <w:bCs/>
    </w:rPr>
  </w:style>
  <w:style w:type="character" w:customStyle="1" w:styleId="ObjetducommentaireCar">
    <w:name w:val="Objet du commentaire Car"/>
    <w:basedOn w:val="CommentaireCar"/>
    <w:link w:val="Objetducommentaire"/>
    <w:uiPriority w:val="99"/>
    <w:semiHidden/>
    <w:rsid w:val="00F815DE"/>
    <w:rPr>
      <w:b/>
      <w:bCs/>
      <w:sz w:val="20"/>
      <w:szCs w:val="20"/>
    </w:rPr>
  </w:style>
  <w:style w:type="character" w:styleId="Lienhypertextesuivivisit">
    <w:name w:val="FollowedHyperlink"/>
    <w:basedOn w:val="Policepardfaut"/>
    <w:uiPriority w:val="99"/>
    <w:semiHidden/>
    <w:unhideWhenUsed/>
    <w:rsid w:val="00FB43BA"/>
    <w:rPr>
      <w:color w:val="800080" w:themeColor="followedHyperlink"/>
      <w:u w:val="single"/>
    </w:rPr>
  </w:style>
  <w:style w:type="character" w:customStyle="1" w:styleId="surligne">
    <w:name w:val="surligne"/>
    <w:basedOn w:val="Policepardfaut"/>
    <w:rsid w:val="00CA039D"/>
  </w:style>
  <w:style w:type="paragraph" w:customStyle="1" w:styleId="WW-Retraitcorpsdetexte2">
    <w:name w:val="WW-Retrait corps de texte 2"/>
    <w:basedOn w:val="Normal"/>
    <w:rsid w:val="00CA039D"/>
    <w:pPr>
      <w:widowControl w:val="0"/>
      <w:suppressAutoHyphens/>
      <w:spacing w:after="0" w:line="240" w:lineRule="auto"/>
      <w:ind w:firstLine="284"/>
      <w:jc w:val="both"/>
    </w:pPr>
    <w:rPr>
      <w:rFonts w:ascii="Times New Roman" w:eastAsia="Times New Roman" w:hAnsi="Times New Roman" w:cs="Times New Roman"/>
      <w:szCs w:val="20"/>
      <w:lang w:eastAsia="ar-SA"/>
    </w:rPr>
  </w:style>
  <w:style w:type="paragraph" w:customStyle="1" w:styleId="WW-Retraitcorpsdetexte3">
    <w:name w:val="WW-Retrait corps de texte 3"/>
    <w:basedOn w:val="Normal"/>
    <w:rsid w:val="00CA039D"/>
    <w:pPr>
      <w:widowControl w:val="0"/>
      <w:suppressAutoHyphens/>
      <w:spacing w:after="0" w:line="240" w:lineRule="auto"/>
      <w:ind w:firstLine="567"/>
      <w:jc w:val="both"/>
    </w:pPr>
    <w:rPr>
      <w:rFonts w:ascii="Times New Roman" w:eastAsia="Times New Roman" w:hAnsi="Times New Roman" w:cs="Times New Roman"/>
      <w:szCs w:val="20"/>
      <w:lang w:eastAsia="ar-SA"/>
    </w:rPr>
  </w:style>
  <w:style w:type="paragraph" w:customStyle="1" w:styleId="en">
    <w:name w:val="en"/>
    <w:basedOn w:val="Normal"/>
    <w:rsid w:val="00CA039D"/>
    <w:pPr>
      <w:suppressAutoHyphens/>
      <w:overflowPunct w:val="0"/>
      <w:autoSpaceDE w:val="0"/>
      <w:spacing w:after="0" w:line="240" w:lineRule="auto"/>
      <w:ind w:left="1418" w:hanging="113"/>
      <w:jc w:val="both"/>
      <w:textAlignment w:val="baseline"/>
    </w:pPr>
    <w:rPr>
      <w:rFonts w:ascii="Arial" w:eastAsia="Times New Roman" w:hAnsi="Arial" w:cs="Times New Roman"/>
      <w:sz w:val="20"/>
      <w:szCs w:val="20"/>
      <w:lang w:eastAsia="ar-SA"/>
    </w:rPr>
  </w:style>
  <w:style w:type="character" w:customStyle="1" w:styleId="object">
    <w:name w:val="object"/>
    <w:rsid w:val="00AB4C18"/>
  </w:style>
  <w:style w:type="character" w:customStyle="1" w:styleId="object2">
    <w:name w:val="object2"/>
    <w:rsid w:val="00611155"/>
    <w:rPr>
      <w:strike w:val="0"/>
      <w:dstrike w:val="0"/>
      <w:color w:val="00008B"/>
      <w:u w:val="none"/>
      <w:effect w:val="none"/>
    </w:rPr>
  </w:style>
  <w:style w:type="character" w:customStyle="1" w:styleId="object3">
    <w:name w:val="object3"/>
    <w:rsid w:val="00611155"/>
    <w:rPr>
      <w:strike w:val="0"/>
      <w:dstrike w:val="0"/>
      <w:color w:val="00008B"/>
      <w:u w:val="none"/>
      <w:effect w:val="none"/>
    </w:rPr>
  </w:style>
  <w:style w:type="character" w:customStyle="1" w:styleId="object-active1">
    <w:name w:val="object-active1"/>
    <w:basedOn w:val="Policepardfaut"/>
    <w:rsid w:val="00611155"/>
    <w:rPr>
      <w:color w:val="006400"/>
      <w:u w:val="single"/>
    </w:rPr>
  </w:style>
  <w:style w:type="paragraph" w:customStyle="1" w:styleId="Listepuce2">
    <w:name w:val="Liste à puce 2"/>
    <w:basedOn w:val="Normal"/>
    <w:rsid w:val="00162D45"/>
    <w:pPr>
      <w:widowControl w:val="0"/>
      <w:suppressAutoHyphens/>
      <w:spacing w:before="60" w:after="0" w:line="240" w:lineRule="auto"/>
      <w:ind w:left="567"/>
      <w:jc w:val="both"/>
    </w:pPr>
    <w:rPr>
      <w:rFonts w:ascii="Times New Roman" w:eastAsia="Times New Roman" w:hAnsi="Times New Roman" w:cs="Times New Roman"/>
      <w:sz w:val="20"/>
      <w:szCs w:val="20"/>
      <w:lang w:eastAsia="ar-SA"/>
    </w:rPr>
  </w:style>
  <w:style w:type="paragraph" w:customStyle="1" w:styleId="Default">
    <w:name w:val="Default"/>
    <w:rsid w:val="00FE570B"/>
    <w:pPr>
      <w:autoSpaceDE w:val="0"/>
      <w:autoSpaceDN w:val="0"/>
      <w:adjustRightInd w:val="0"/>
      <w:spacing w:after="0" w:line="240" w:lineRule="auto"/>
    </w:pPr>
    <w:rPr>
      <w:rFonts w:ascii="Arial" w:hAnsi="Arial" w:cs="Arial"/>
      <w:color w:val="000000"/>
      <w:sz w:val="24"/>
      <w:szCs w:val="24"/>
    </w:rPr>
  </w:style>
  <w:style w:type="character" w:styleId="Accentuation">
    <w:name w:val="Emphasis"/>
    <w:basedOn w:val="Policepardfaut"/>
    <w:uiPriority w:val="20"/>
    <w:qFormat/>
    <w:rsid w:val="00D54F8D"/>
    <w:rPr>
      <w:i/>
      <w:iCs/>
    </w:rPr>
  </w:style>
  <w:style w:type="paragraph" w:styleId="Retraitcorpsdetexte">
    <w:name w:val="Body Text Indent"/>
    <w:basedOn w:val="Normal"/>
    <w:link w:val="RetraitcorpsdetexteCar"/>
    <w:semiHidden/>
    <w:rsid w:val="00591FB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RetraitcorpsdetexteCar">
    <w:name w:val="Retrait corps de texte Car"/>
    <w:basedOn w:val="Policepardfaut"/>
    <w:link w:val="Retraitcorpsdetexte"/>
    <w:semiHidden/>
    <w:rsid w:val="00591FBB"/>
    <w:rPr>
      <w:rFonts w:ascii="Times New Roman" w:eastAsia="Times New Roman" w:hAnsi="Times New Roman" w:cs="Times New Roman"/>
      <w:sz w:val="24"/>
      <w:szCs w:val="24"/>
      <w:lang w:eastAsia="ar-SA"/>
    </w:rPr>
  </w:style>
  <w:style w:type="paragraph" w:styleId="Corpsdetexte">
    <w:name w:val="Body Text"/>
    <w:basedOn w:val="Normal"/>
    <w:link w:val="CorpsdetexteCar"/>
    <w:uiPriority w:val="99"/>
    <w:semiHidden/>
    <w:unhideWhenUsed/>
    <w:rsid w:val="00342871"/>
    <w:pPr>
      <w:spacing w:after="120"/>
    </w:pPr>
  </w:style>
  <w:style w:type="character" w:customStyle="1" w:styleId="CorpsdetexteCar">
    <w:name w:val="Corps de texte Car"/>
    <w:basedOn w:val="Policepardfaut"/>
    <w:link w:val="Corpsdetexte"/>
    <w:uiPriority w:val="99"/>
    <w:semiHidden/>
    <w:rsid w:val="00342871"/>
  </w:style>
  <w:style w:type="character" w:styleId="Mentionnonrsolue">
    <w:name w:val="Unresolved Mention"/>
    <w:basedOn w:val="Policepardfaut"/>
    <w:uiPriority w:val="99"/>
    <w:semiHidden/>
    <w:unhideWhenUsed/>
    <w:rsid w:val="00342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836036">
      <w:bodyDiv w:val="1"/>
      <w:marLeft w:val="0"/>
      <w:marRight w:val="0"/>
      <w:marTop w:val="0"/>
      <w:marBottom w:val="0"/>
      <w:divBdr>
        <w:top w:val="none" w:sz="0" w:space="0" w:color="auto"/>
        <w:left w:val="none" w:sz="0" w:space="0" w:color="auto"/>
        <w:bottom w:val="none" w:sz="0" w:space="0" w:color="auto"/>
        <w:right w:val="none" w:sz="0" w:space="0" w:color="auto"/>
      </w:divBdr>
    </w:div>
    <w:div w:id="1725257489">
      <w:bodyDiv w:val="1"/>
      <w:marLeft w:val="0"/>
      <w:marRight w:val="0"/>
      <w:marTop w:val="0"/>
      <w:marBottom w:val="0"/>
      <w:divBdr>
        <w:top w:val="none" w:sz="0" w:space="0" w:color="auto"/>
        <w:left w:val="none" w:sz="0" w:space="0" w:color="auto"/>
        <w:bottom w:val="none" w:sz="0" w:space="0" w:color="auto"/>
        <w:right w:val="none" w:sz="0" w:space="0" w:color="auto"/>
      </w:divBdr>
    </w:div>
    <w:div w:id="1836257525">
      <w:bodyDiv w:val="1"/>
      <w:marLeft w:val="0"/>
      <w:marRight w:val="0"/>
      <w:marTop w:val="0"/>
      <w:marBottom w:val="0"/>
      <w:divBdr>
        <w:top w:val="none" w:sz="0" w:space="0" w:color="auto"/>
        <w:left w:val="none" w:sz="0" w:space="0" w:color="auto"/>
        <w:bottom w:val="none" w:sz="0" w:space="0" w:color="auto"/>
        <w:right w:val="none" w:sz="0" w:space="0" w:color="auto"/>
      </w:divBdr>
    </w:div>
    <w:div w:id="1877692987">
      <w:bodyDiv w:val="1"/>
      <w:marLeft w:val="0"/>
      <w:marRight w:val="0"/>
      <w:marTop w:val="0"/>
      <w:marBottom w:val="0"/>
      <w:divBdr>
        <w:top w:val="none" w:sz="0" w:space="0" w:color="auto"/>
        <w:left w:val="none" w:sz="0" w:space="0" w:color="auto"/>
        <w:bottom w:val="none" w:sz="0" w:space="0" w:color="auto"/>
        <w:right w:val="none" w:sz="0" w:space="0" w:color="auto"/>
      </w:divBdr>
    </w:div>
    <w:div w:id="198242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ferences.modernisation.gouv.fr/securit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mpots.gouv.fr/portal/deploiement/p1/fichedescriptive_5336/fichedescriptive_533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EntrepriseAdvancedSearch&amp;searchAnnCons" TargetMode="External"/><Relationship Id="rId5" Type="http://schemas.openxmlformats.org/officeDocument/2006/relationships/webSettings" Target="webSettings.xml"/><Relationship Id="rId15" Type="http://schemas.openxmlformats.org/officeDocument/2006/relationships/hyperlink" Target="http://www.impots.gouv.fr/" TargetMode="External"/><Relationship Id="rId10" Type="http://schemas.openxmlformats.org/officeDocument/2006/relationships/hyperlink" Target="mailto:dha-nancy@univ-lorraine.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arches-publics.gouv.fr/?page=entreprise.EntrepriseAdvancedSearch&amp;searchAnnCons" TargetMode="External"/><Relationship Id="rId14" Type="http://schemas.openxmlformats.org/officeDocument/2006/relationships/hyperlink" Target="http://www.urss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9391C-5D38-48B7-8849-F15829B66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3089</Words>
  <Characters>16990</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20039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HERTZOG</dc:creator>
  <cp:lastModifiedBy>Benjamin Rousselle</cp:lastModifiedBy>
  <cp:revision>3</cp:revision>
  <cp:lastPrinted>2013-09-09T15:55:00Z</cp:lastPrinted>
  <dcterms:created xsi:type="dcterms:W3CDTF">2025-07-21T07:26:00Z</dcterms:created>
  <dcterms:modified xsi:type="dcterms:W3CDTF">2025-07-21T08:16:00Z</dcterms:modified>
</cp:coreProperties>
</file>